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5E4D8" w14:textId="77777777" w:rsidR="00C550CE" w:rsidRDefault="00265BB7" w:rsidP="00C550CE">
      <w:pPr>
        <w:spacing w:before="120"/>
        <w:rPr>
          <w:b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Nr sprawy: </w:t>
      </w:r>
      <w:r>
        <w:rPr>
          <w:rFonts w:cs="Arial"/>
          <w:b/>
          <w:bCs/>
          <w:sz w:val="22"/>
          <w:szCs w:val="22"/>
        </w:rPr>
        <w:fldChar w:fldCharType="begin"/>
      </w:r>
      <w:r>
        <w:rPr>
          <w:rFonts w:cs="Arial"/>
          <w:b/>
          <w:bCs/>
          <w:sz w:val="22"/>
          <w:szCs w:val="22"/>
        </w:rPr>
        <w:instrText xml:space="preserve"> GOTOBUTTON ezdAkceptujacy1Nazwa </w:instrText>
      </w:r>
      <w:r>
        <w:rPr>
          <w:rFonts w:cs="Arial"/>
          <w:b/>
          <w:bCs/>
          <w:sz w:val="22"/>
          <w:szCs w:val="22"/>
        </w:rPr>
        <w:fldChar w:fldCharType="end"/>
      </w:r>
      <w:sdt>
        <w:sdtPr>
          <w:rPr>
            <w:rFonts w:cs="Arial"/>
            <w:b/>
            <w:bCs/>
            <w:sz w:val="22"/>
            <w:szCs w:val="22"/>
          </w:rPr>
          <w:id w:val="1871578016"/>
          <w:placeholder>
            <w:docPart w:val="7E65676D981B4D0284F2FCDF8D167A79"/>
          </w:placeholder>
          <w:docPartList>
            <w:docPartGallery w:val="Quick Parts"/>
          </w:docPartList>
        </w:sdtPr>
        <w:sdtEndPr/>
        <w:sdtContent>
          <w:r>
            <w:rPr>
              <w:rFonts w:cs="Arial"/>
              <w:b/>
              <w:bCs/>
              <w:sz w:val="22"/>
              <w:szCs w:val="22"/>
            </w:rPr>
            <w:t xml:space="preserve"> </w:t>
          </w:r>
          <w:r>
            <w:rPr>
              <w:rFonts w:cstheme="minorHAnsi"/>
              <w:sz w:val="22"/>
              <w:szCs w:val="22"/>
            </w:rPr>
            <w:t>BGO-BGE.25.214.2024.</w:t>
          </w:r>
        </w:sdtContent>
      </w:sdt>
    </w:p>
    <w:p w14:paraId="4B4916CC" w14:textId="77777777" w:rsidR="00C550CE" w:rsidRDefault="00C550CE" w:rsidP="00C550CE">
      <w:pPr>
        <w:spacing w:before="120"/>
        <w:rPr>
          <w:rFonts w:cs="Tahoma"/>
          <w:b/>
          <w:sz w:val="22"/>
          <w:szCs w:val="22"/>
        </w:rPr>
      </w:pPr>
    </w:p>
    <w:tbl>
      <w:tblPr>
        <w:tblW w:w="1044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350"/>
        <w:gridCol w:w="7090"/>
      </w:tblGrid>
      <w:tr w:rsidR="00442B69" w14:paraId="3440EBDB" w14:textId="77777777" w:rsidTr="00C550CE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DFC7244" w14:textId="77777777" w:rsidR="00C550CE" w:rsidRDefault="00265BB7">
            <w:pPr>
              <w:shd w:val="clear" w:color="auto" w:fill="FFFFFF"/>
              <w:spacing w:line="276" w:lineRule="auto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>(pieczęć firmowa lub firma Wykonawcy)</w:t>
            </w:r>
          </w:p>
        </w:tc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14:paraId="68B87298" w14:textId="77777777" w:rsidR="00C550CE" w:rsidRDefault="00265BB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Formularz „OFERTA”</w:t>
            </w:r>
          </w:p>
          <w:p w14:paraId="07110D89" w14:textId="77777777" w:rsidR="00C550CE" w:rsidRDefault="00265BB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WZÓR</w:t>
            </w:r>
          </w:p>
        </w:tc>
      </w:tr>
    </w:tbl>
    <w:p w14:paraId="39A4F50B" w14:textId="77777777" w:rsidR="00C550CE" w:rsidRDefault="00C550CE" w:rsidP="00C550CE">
      <w:pPr>
        <w:ind w:left="6372"/>
        <w:rPr>
          <w:b/>
          <w:sz w:val="22"/>
          <w:szCs w:val="22"/>
          <w:u w:val="single"/>
        </w:rPr>
      </w:pPr>
    </w:p>
    <w:p w14:paraId="08598197" w14:textId="77777777" w:rsidR="00C550CE" w:rsidRDefault="00265BB7" w:rsidP="00C550CE">
      <w:pPr>
        <w:spacing w:line="360" w:lineRule="auto"/>
        <w:ind w:left="6372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Zamawiający:</w:t>
      </w:r>
    </w:p>
    <w:p w14:paraId="6CCD221E" w14:textId="77777777" w:rsidR="00C550CE" w:rsidRDefault="00265BB7" w:rsidP="00C550CE">
      <w:pPr>
        <w:spacing w:line="360" w:lineRule="auto"/>
        <w:ind w:left="6372"/>
        <w:rPr>
          <w:b/>
          <w:sz w:val="22"/>
          <w:szCs w:val="22"/>
        </w:rPr>
      </w:pPr>
      <w:r>
        <w:rPr>
          <w:b/>
          <w:sz w:val="22"/>
          <w:szCs w:val="22"/>
        </w:rPr>
        <w:t>Najwyższa Izba Kontroli</w:t>
      </w:r>
    </w:p>
    <w:p w14:paraId="14A2D5CF" w14:textId="77777777" w:rsidR="00C550CE" w:rsidRDefault="00265BB7" w:rsidP="00C550CE">
      <w:pPr>
        <w:spacing w:line="360" w:lineRule="auto"/>
        <w:ind w:left="6372"/>
        <w:rPr>
          <w:b/>
          <w:sz w:val="22"/>
          <w:szCs w:val="22"/>
        </w:rPr>
      </w:pPr>
      <w:r>
        <w:rPr>
          <w:b/>
          <w:sz w:val="22"/>
          <w:szCs w:val="22"/>
        </w:rPr>
        <w:t>ul. Filtrowa 57</w:t>
      </w:r>
    </w:p>
    <w:p w14:paraId="45F111E2" w14:textId="77777777" w:rsidR="00C550CE" w:rsidRDefault="00265BB7" w:rsidP="00C550CE">
      <w:pPr>
        <w:ind w:left="6372"/>
        <w:rPr>
          <w:b/>
          <w:sz w:val="22"/>
          <w:szCs w:val="22"/>
        </w:rPr>
      </w:pPr>
      <w:r>
        <w:rPr>
          <w:b/>
          <w:sz w:val="22"/>
          <w:szCs w:val="22"/>
        </w:rPr>
        <w:t>02 – 056 Warszawa</w:t>
      </w:r>
    </w:p>
    <w:p w14:paraId="4C47E0F8" w14:textId="77777777" w:rsidR="00C550CE" w:rsidRDefault="00C550CE" w:rsidP="00C550CE">
      <w:pPr>
        <w:spacing w:line="360" w:lineRule="auto"/>
        <w:ind w:left="6372"/>
        <w:rPr>
          <w:b/>
          <w:sz w:val="22"/>
          <w:szCs w:val="22"/>
        </w:rPr>
      </w:pPr>
    </w:p>
    <w:p w14:paraId="7C8E6A13" w14:textId="77777777" w:rsidR="00C550CE" w:rsidRDefault="00C550CE" w:rsidP="00C550CE">
      <w:pPr>
        <w:autoSpaceDE w:val="0"/>
        <w:autoSpaceDN w:val="0"/>
        <w:jc w:val="both"/>
        <w:rPr>
          <w:bCs/>
          <w:sz w:val="22"/>
          <w:szCs w:val="22"/>
        </w:rPr>
      </w:pPr>
    </w:p>
    <w:p w14:paraId="7E884EE3" w14:textId="222B3C06" w:rsidR="00C550CE" w:rsidRDefault="00265BB7" w:rsidP="00C550CE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Składając ofertę na Sprzedaż i dostaw</w:t>
      </w:r>
      <w:r w:rsidR="0016544E">
        <w:rPr>
          <w:bCs/>
          <w:sz w:val="22"/>
          <w:szCs w:val="22"/>
        </w:rPr>
        <w:t>ę</w:t>
      </w:r>
      <w:r>
        <w:rPr>
          <w:bCs/>
          <w:sz w:val="22"/>
          <w:szCs w:val="22"/>
        </w:rPr>
        <w:t xml:space="preserve"> 11 defibrylatorów AED Bexen Cardio REANIBEX 100  </w:t>
      </w:r>
      <w:r>
        <w:rPr>
          <w:b/>
          <w:bCs/>
          <w:sz w:val="22"/>
          <w:szCs w:val="22"/>
        </w:rPr>
        <w:t>my niżej podpisani:</w:t>
      </w:r>
    </w:p>
    <w:p w14:paraId="4E47618F" w14:textId="77777777" w:rsidR="00C550CE" w:rsidRDefault="00C550CE" w:rsidP="00C550CE">
      <w:pPr>
        <w:spacing w:after="120" w:line="360" w:lineRule="auto"/>
        <w:rPr>
          <w:b/>
          <w:sz w:val="22"/>
          <w:szCs w:val="22"/>
        </w:rPr>
      </w:pPr>
    </w:p>
    <w:p w14:paraId="237697F9" w14:textId="77777777" w:rsidR="00C550CE" w:rsidRDefault="00265BB7" w:rsidP="00C550CE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Wykonawca 1 </w:t>
      </w:r>
      <w:r>
        <w:rPr>
          <w:sz w:val="22"/>
          <w:szCs w:val="22"/>
        </w:rPr>
        <w:t>.............................................................................................................................</w:t>
      </w:r>
    </w:p>
    <w:p w14:paraId="17B0E9F3" w14:textId="77777777" w:rsidR="00C550CE" w:rsidRDefault="00265BB7" w:rsidP="00C550CE">
      <w:pPr>
        <w:spacing w:after="120"/>
        <w:ind w:firstLine="1276"/>
        <w:rPr>
          <w:i/>
          <w:sz w:val="18"/>
          <w:szCs w:val="18"/>
        </w:rPr>
      </w:pPr>
      <w:r>
        <w:rPr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790BD57B" w14:textId="77777777" w:rsidR="00C550CE" w:rsidRDefault="00265BB7" w:rsidP="00C550CE">
      <w:pPr>
        <w:spacing w:before="120" w:after="120"/>
        <w:rPr>
          <w:sz w:val="22"/>
          <w:szCs w:val="22"/>
        </w:rPr>
      </w:pPr>
      <w:r>
        <w:rPr>
          <w:sz w:val="22"/>
          <w:szCs w:val="22"/>
        </w:rPr>
        <w:t>adres siedziby: ul. ........………….....................................................................................................</w:t>
      </w:r>
    </w:p>
    <w:p w14:paraId="5609D774" w14:textId="77777777" w:rsidR="00C550CE" w:rsidRDefault="00265BB7" w:rsidP="00C550CE">
      <w:pPr>
        <w:spacing w:after="120"/>
        <w:rPr>
          <w:sz w:val="22"/>
          <w:szCs w:val="22"/>
        </w:rPr>
      </w:pPr>
      <w:r>
        <w:rPr>
          <w:sz w:val="22"/>
          <w:szCs w:val="22"/>
        </w:rPr>
        <w:t>kod ……………… miasto …………………………………………… ………………………….</w:t>
      </w:r>
    </w:p>
    <w:p w14:paraId="529B5C13" w14:textId="77777777" w:rsidR="00C550CE" w:rsidRDefault="00265BB7" w:rsidP="00C550CE">
      <w:pPr>
        <w:spacing w:after="120"/>
        <w:rPr>
          <w:sz w:val="22"/>
          <w:szCs w:val="22"/>
        </w:rPr>
      </w:pPr>
      <w:r>
        <w:rPr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2D282410" w14:textId="77777777" w:rsidR="00C550CE" w:rsidRDefault="00265BB7" w:rsidP="00C550CE">
      <w:pPr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adres email </w:t>
      </w:r>
      <w:r>
        <w:rPr>
          <w:i/>
          <w:sz w:val="18"/>
          <w:szCs w:val="18"/>
        </w:rPr>
        <w:t>(do kontaktów z Zamawiającym)</w:t>
      </w:r>
      <w:r>
        <w:rPr>
          <w:sz w:val="22"/>
          <w:szCs w:val="22"/>
        </w:rPr>
        <w:t xml:space="preserve"> ………………….. @ ..........................................</w:t>
      </w:r>
    </w:p>
    <w:p w14:paraId="77FC4783" w14:textId="77777777" w:rsidR="00C550CE" w:rsidRDefault="00265BB7" w:rsidP="00C550CE">
      <w:pPr>
        <w:spacing w:after="120"/>
        <w:rPr>
          <w:sz w:val="22"/>
          <w:szCs w:val="22"/>
        </w:rPr>
      </w:pPr>
      <w:r>
        <w:rPr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2450544B" w14:textId="77777777" w:rsidR="00C550CE" w:rsidRDefault="00C550CE" w:rsidP="00C550CE">
      <w:pPr>
        <w:spacing w:after="120"/>
        <w:rPr>
          <w:b/>
          <w:sz w:val="22"/>
          <w:szCs w:val="22"/>
        </w:rPr>
      </w:pPr>
    </w:p>
    <w:p w14:paraId="38BE83B5" w14:textId="77777777" w:rsidR="00C550CE" w:rsidRDefault="00265BB7" w:rsidP="00C550CE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Wykonawca 2 * </w:t>
      </w:r>
      <w:r>
        <w:rPr>
          <w:sz w:val="22"/>
          <w:szCs w:val="22"/>
        </w:rPr>
        <w:t>……....................................................................................................................</w:t>
      </w:r>
    </w:p>
    <w:p w14:paraId="7FCF9503" w14:textId="77777777" w:rsidR="00C550CE" w:rsidRDefault="00265BB7" w:rsidP="00C550CE">
      <w:pPr>
        <w:spacing w:after="120"/>
        <w:ind w:firstLine="1276"/>
        <w:rPr>
          <w:i/>
          <w:sz w:val="18"/>
          <w:szCs w:val="18"/>
        </w:rPr>
      </w:pPr>
      <w:r>
        <w:rPr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59948142" w14:textId="77777777" w:rsidR="00C550CE" w:rsidRDefault="00265BB7" w:rsidP="00C550CE">
      <w:pPr>
        <w:spacing w:after="120"/>
        <w:rPr>
          <w:sz w:val="22"/>
          <w:szCs w:val="22"/>
        </w:rPr>
      </w:pPr>
      <w:r>
        <w:rPr>
          <w:sz w:val="22"/>
          <w:szCs w:val="22"/>
        </w:rPr>
        <w:t>adres siedziby: ul. ........…………................................................................................................................</w:t>
      </w:r>
    </w:p>
    <w:p w14:paraId="312FB3D8" w14:textId="77777777" w:rsidR="00C550CE" w:rsidRDefault="00265BB7" w:rsidP="00C550CE">
      <w:pPr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kod ……………… miasto ……………………………………………… </w:t>
      </w:r>
    </w:p>
    <w:p w14:paraId="0E132A68" w14:textId="77777777" w:rsidR="00C550CE" w:rsidRDefault="00265BB7" w:rsidP="00C550CE">
      <w:pPr>
        <w:spacing w:after="120"/>
        <w:rPr>
          <w:sz w:val="22"/>
          <w:szCs w:val="22"/>
        </w:rPr>
      </w:pPr>
      <w:r>
        <w:rPr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104E8F75" w14:textId="77777777" w:rsidR="00C550CE" w:rsidRDefault="00265BB7" w:rsidP="00C550CE">
      <w:pPr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adres email </w:t>
      </w:r>
      <w:r>
        <w:rPr>
          <w:i/>
          <w:sz w:val="18"/>
          <w:szCs w:val="18"/>
        </w:rPr>
        <w:t>(do kontaktów z Zamawiającym)</w:t>
      </w:r>
      <w:r>
        <w:rPr>
          <w:sz w:val="22"/>
          <w:szCs w:val="22"/>
        </w:rPr>
        <w:t xml:space="preserve"> ………………….. @ ..........................................</w:t>
      </w:r>
    </w:p>
    <w:p w14:paraId="30E22D68" w14:textId="77777777" w:rsidR="00C550CE" w:rsidRDefault="00265BB7" w:rsidP="00C550CE">
      <w:pPr>
        <w:spacing w:after="120"/>
        <w:rPr>
          <w:sz w:val="22"/>
          <w:szCs w:val="22"/>
        </w:rPr>
      </w:pPr>
      <w:r>
        <w:rPr>
          <w:sz w:val="22"/>
          <w:szCs w:val="22"/>
        </w:rPr>
        <w:t>NIP ..................................................................., REGON .………...............................................</w:t>
      </w:r>
    </w:p>
    <w:p w14:paraId="6FF4C792" w14:textId="77777777" w:rsidR="00C550CE" w:rsidRDefault="00C550CE" w:rsidP="00C550CE">
      <w:pPr>
        <w:spacing w:after="120"/>
        <w:rPr>
          <w:b/>
          <w:sz w:val="22"/>
          <w:szCs w:val="22"/>
        </w:rPr>
      </w:pPr>
    </w:p>
    <w:p w14:paraId="1C990F3F" w14:textId="77777777" w:rsidR="00C550CE" w:rsidRDefault="00265BB7" w:rsidP="00C550CE">
      <w:pPr>
        <w:spacing w:after="120" w:line="360" w:lineRule="auto"/>
        <w:rPr>
          <w:bCs/>
          <w:sz w:val="22"/>
          <w:szCs w:val="22"/>
        </w:rPr>
      </w:pPr>
      <w:r>
        <w:rPr>
          <w:b/>
          <w:sz w:val="22"/>
          <w:szCs w:val="22"/>
        </w:rPr>
        <w:t>Pełnomocnik *</w:t>
      </w:r>
      <w:r>
        <w:rPr>
          <w:sz w:val="22"/>
          <w:szCs w:val="22"/>
        </w:rPr>
        <w:t xml:space="preserve"> </w:t>
      </w:r>
      <w:r>
        <w:rPr>
          <w:bCs/>
          <w:sz w:val="22"/>
          <w:szCs w:val="22"/>
        </w:rPr>
        <w:t>do</w:t>
      </w:r>
      <w:r>
        <w:rPr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reprezentowania Wykonawców wspólnie ubiegających się o udzielenie zamówienia  </w:t>
      </w:r>
    </w:p>
    <w:p w14:paraId="36EAAA3F" w14:textId="77777777" w:rsidR="00C550CE" w:rsidRDefault="00265BB7" w:rsidP="00C550CE">
      <w:pPr>
        <w:spacing w:after="120" w:line="360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6391FBDD" w14:textId="77777777" w:rsidR="00C550CE" w:rsidRDefault="00265BB7" w:rsidP="00C550CE">
      <w:pPr>
        <w:spacing w:after="120"/>
        <w:rPr>
          <w:sz w:val="22"/>
          <w:szCs w:val="22"/>
        </w:rPr>
      </w:pPr>
      <w:r>
        <w:rPr>
          <w:sz w:val="22"/>
          <w:szCs w:val="22"/>
        </w:rPr>
        <w:t>adres siedziby: ul. ........…………................................................................................................................</w:t>
      </w:r>
    </w:p>
    <w:p w14:paraId="72784A56" w14:textId="77777777" w:rsidR="00C550CE" w:rsidRDefault="00265BB7" w:rsidP="00C550CE">
      <w:pPr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kod ……………… miasto ……………………………………………… </w:t>
      </w:r>
    </w:p>
    <w:p w14:paraId="0BC8CB84" w14:textId="77777777" w:rsidR="00C550CE" w:rsidRDefault="00265BB7" w:rsidP="00C550CE">
      <w:pPr>
        <w:spacing w:after="120"/>
        <w:rPr>
          <w:sz w:val="22"/>
          <w:szCs w:val="22"/>
        </w:rPr>
      </w:pPr>
      <w:r>
        <w:rPr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31344D9D" w14:textId="77777777" w:rsidR="00C550CE" w:rsidRDefault="00265BB7" w:rsidP="00C550CE">
      <w:pPr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adres email </w:t>
      </w:r>
      <w:r>
        <w:rPr>
          <w:i/>
          <w:sz w:val="18"/>
          <w:szCs w:val="18"/>
        </w:rPr>
        <w:t>(do kontaktów z Zamawiającym)</w:t>
      </w:r>
      <w:r>
        <w:rPr>
          <w:sz w:val="22"/>
          <w:szCs w:val="22"/>
        </w:rPr>
        <w:t xml:space="preserve"> ………………….. @ ..........................................</w:t>
      </w:r>
    </w:p>
    <w:p w14:paraId="3E923E87" w14:textId="77777777" w:rsidR="00C550CE" w:rsidRDefault="00265BB7" w:rsidP="00C550CE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0B758741" w14:textId="77777777" w:rsidR="00C550CE" w:rsidRDefault="00265BB7" w:rsidP="00C550CE">
      <w:pPr>
        <w:autoSpaceDE w:val="0"/>
        <w:autoSpaceDN w:val="0"/>
        <w:spacing w:line="360" w:lineRule="auto"/>
        <w:rPr>
          <w:b/>
          <w:bCs/>
          <w:i/>
          <w:sz w:val="22"/>
          <w:szCs w:val="22"/>
        </w:rPr>
      </w:pPr>
      <w:r>
        <w:rPr>
          <w:b/>
          <w:bCs/>
          <w:sz w:val="22"/>
          <w:szCs w:val="22"/>
        </w:rPr>
        <w:t xml:space="preserve">* </w:t>
      </w:r>
      <w:r>
        <w:rPr>
          <w:b/>
          <w:bCs/>
          <w:i/>
          <w:sz w:val="22"/>
          <w:szCs w:val="22"/>
        </w:rPr>
        <w:t>wypełniają jedynie Wykonawcy wspólnie ubiegający się o udzielenie zamówienia (np. spółki cywilne)</w:t>
      </w:r>
    </w:p>
    <w:p w14:paraId="36D283A8" w14:textId="77777777" w:rsidR="00C550CE" w:rsidRDefault="00265BB7" w:rsidP="00C550CE">
      <w:pPr>
        <w:spacing w:after="200"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4511A2F7" w14:textId="77777777" w:rsidR="00C550CE" w:rsidRDefault="00265BB7" w:rsidP="00C550CE">
      <w:pPr>
        <w:numPr>
          <w:ilvl w:val="0"/>
          <w:numId w:val="39"/>
        </w:numPr>
        <w:tabs>
          <w:tab w:val="left" w:pos="600"/>
        </w:tabs>
        <w:autoSpaceDE w:val="0"/>
        <w:autoSpaceDN w:val="0"/>
        <w:spacing w:before="24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SKŁADAMY OFERTĘ</w:t>
      </w:r>
      <w:r>
        <w:rPr>
          <w:sz w:val="22"/>
          <w:szCs w:val="22"/>
        </w:rPr>
        <w:t xml:space="preserve"> na wykonanie przedmiotu zamówienia zgodnie z treścią Zapytania ofertowego.</w:t>
      </w:r>
    </w:p>
    <w:p w14:paraId="50A5BCE4" w14:textId="77777777" w:rsidR="00C550CE" w:rsidRDefault="00265BB7" w:rsidP="00C550CE">
      <w:pPr>
        <w:numPr>
          <w:ilvl w:val="0"/>
          <w:numId w:val="39"/>
        </w:numPr>
        <w:tabs>
          <w:tab w:val="left" w:pos="600"/>
        </w:tabs>
        <w:autoSpaceDE w:val="0"/>
        <w:autoSpaceDN w:val="0"/>
        <w:spacing w:before="240"/>
        <w:jc w:val="both"/>
        <w:rPr>
          <w:sz w:val="22"/>
          <w:szCs w:val="22"/>
        </w:rPr>
      </w:pPr>
      <w:r>
        <w:rPr>
          <w:b/>
          <w:caps/>
          <w:sz w:val="22"/>
          <w:szCs w:val="22"/>
        </w:rPr>
        <w:t>Oświadczamy</w:t>
      </w:r>
      <w:r>
        <w:rPr>
          <w:b/>
          <w:bCs/>
          <w:sz w:val="22"/>
          <w:szCs w:val="22"/>
        </w:rPr>
        <w:t>,</w:t>
      </w:r>
      <w:r>
        <w:rPr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014C4488" w14:textId="77777777" w:rsidR="00C550CE" w:rsidRDefault="00265BB7" w:rsidP="00C550CE">
      <w:pPr>
        <w:numPr>
          <w:ilvl w:val="0"/>
          <w:numId w:val="39"/>
        </w:numPr>
        <w:tabs>
          <w:tab w:val="left" w:pos="600"/>
        </w:tabs>
        <w:autoSpaceDE w:val="0"/>
        <w:autoSpaceDN w:val="0"/>
        <w:spacing w:before="240"/>
        <w:jc w:val="both"/>
        <w:rPr>
          <w:sz w:val="22"/>
          <w:szCs w:val="22"/>
        </w:rPr>
      </w:pPr>
      <w:r>
        <w:rPr>
          <w:b/>
          <w:caps/>
          <w:sz w:val="22"/>
          <w:szCs w:val="22"/>
        </w:rPr>
        <w:t>OFERUJEMY</w:t>
      </w:r>
      <w:r>
        <w:rPr>
          <w:sz w:val="22"/>
          <w:szCs w:val="22"/>
        </w:rPr>
        <w:t xml:space="preserve"> wykonanie przedmiotu zamówienia za następującą cenę ofertową ……………….. zł netto + …..….. zł podatku VAT, tj. .............................. zł brutto </w:t>
      </w:r>
      <w:r>
        <w:rPr>
          <w:i/>
          <w:sz w:val="18"/>
          <w:szCs w:val="18"/>
        </w:rPr>
        <w:t>(należy podać z dokładnością do dwóch miejsc po przecinku)</w:t>
      </w:r>
      <w:r>
        <w:rPr>
          <w:sz w:val="22"/>
          <w:szCs w:val="22"/>
        </w:rPr>
        <w:t>.</w:t>
      </w:r>
    </w:p>
    <w:p w14:paraId="65EDD6BE" w14:textId="77777777" w:rsidR="00C550CE" w:rsidRDefault="00265BB7" w:rsidP="00C550CE">
      <w:pPr>
        <w:numPr>
          <w:ilvl w:val="0"/>
          <w:numId w:val="39"/>
        </w:numPr>
        <w:tabs>
          <w:tab w:val="left" w:pos="600"/>
        </w:tabs>
        <w:autoSpaceDE w:val="0"/>
        <w:autoSpaceDN w:val="0"/>
        <w:spacing w:before="240"/>
        <w:jc w:val="both"/>
        <w:rPr>
          <w:rFonts w:cs="Courier New"/>
          <w:sz w:val="22"/>
          <w:szCs w:val="22"/>
        </w:rPr>
      </w:pPr>
      <w:r>
        <w:rPr>
          <w:b/>
          <w:caps/>
          <w:sz w:val="22"/>
          <w:szCs w:val="22"/>
        </w:rPr>
        <w:t>OŚWIADCZAMY</w:t>
      </w:r>
      <w:r>
        <w:rPr>
          <w:rFonts w:cs="Courier New"/>
          <w:b/>
          <w:sz w:val="22"/>
          <w:szCs w:val="22"/>
        </w:rPr>
        <w:t xml:space="preserve">, </w:t>
      </w:r>
      <w:r>
        <w:rPr>
          <w:rFonts w:cs="Courier New"/>
          <w:sz w:val="22"/>
          <w:szCs w:val="22"/>
        </w:rPr>
        <w:t xml:space="preserve">że do wyliczenia ceny ofertowej brutto zastosowaliśmy właściwą, aktualnie obowiązującą w przepisach prawa, stawkę podatku od towarów i usług (VAT). </w:t>
      </w:r>
    </w:p>
    <w:p w14:paraId="70541FD9" w14:textId="77777777" w:rsidR="00C550CE" w:rsidRDefault="00265BB7" w:rsidP="00C550CE">
      <w:pPr>
        <w:numPr>
          <w:ilvl w:val="0"/>
          <w:numId w:val="39"/>
        </w:numPr>
        <w:tabs>
          <w:tab w:val="left" w:pos="600"/>
        </w:tabs>
        <w:autoSpaceDE w:val="0"/>
        <w:autoSpaceDN w:val="0"/>
        <w:spacing w:before="240"/>
        <w:jc w:val="both"/>
        <w:rPr>
          <w:sz w:val="22"/>
          <w:szCs w:val="22"/>
        </w:rPr>
      </w:pPr>
      <w:r>
        <w:rPr>
          <w:b/>
          <w:caps/>
          <w:sz w:val="22"/>
          <w:szCs w:val="22"/>
        </w:rPr>
        <w:t>OŚWIADCZAMY</w:t>
      </w:r>
      <w:r>
        <w:rPr>
          <w:b/>
          <w:sz w:val="22"/>
          <w:szCs w:val="22"/>
        </w:rPr>
        <w:t xml:space="preserve">, </w:t>
      </w:r>
      <w:r>
        <w:rPr>
          <w:sz w:val="22"/>
          <w:szCs w:val="22"/>
        </w:rPr>
        <w:t>że ł</w:t>
      </w:r>
      <w:r>
        <w:rPr>
          <w:rFonts w:cs="Courier New"/>
          <w:sz w:val="22"/>
          <w:szCs w:val="22"/>
        </w:rPr>
        <w:t>ączna kwota wynagrodzenia brutto za wykonanie całości przedmiotu zamówienia publicznego</w:t>
      </w:r>
      <w:r>
        <w:rPr>
          <w:sz w:val="22"/>
          <w:szCs w:val="22"/>
        </w:rPr>
        <w:t xml:space="preserve"> </w:t>
      </w:r>
      <w:r>
        <w:rPr>
          <w:rFonts w:cs="Courier New"/>
          <w:sz w:val="22"/>
          <w:szCs w:val="22"/>
        </w:rPr>
        <w:t xml:space="preserve">nie będzie podlegała zmianie w czasie wykonania zlecenia zamówienia i obejmuje wszelkie koszty Wykonawcy związane z realizacją przedmiotu zamówienia w terminie lub w okresie wskazanym w </w:t>
      </w:r>
      <w:r>
        <w:rPr>
          <w:sz w:val="22"/>
          <w:szCs w:val="22"/>
        </w:rPr>
        <w:t>Zapytaniu ofertowym</w:t>
      </w:r>
      <w:r>
        <w:rPr>
          <w:rFonts w:cs="Courier New"/>
          <w:sz w:val="22"/>
          <w:szCs w:val="22"/>
        </w:rPr>
        <w:t>, w tym m.in. opłaty, takie jak cła i podatki (w tym podatek od towarów i usług) oraz wszelkie inne koszty Wykonawcy.</w:t>
      </w:r>
    </w:p>
    <w:p w14:paraId="6656B18E" w14:textId="77777777" w:rsidR="00C550CE" w:rsidRDefault="00265BB7" w:rsidP="00C550CE">
      <w:pPr>
        <w:numPr>
          <w:ilvl w:val="0"/>
          <w:numId w:val="39"/>
        </w:numPr>
        <w:tabs>
          <w:tab w:val="left" w:pos="600"/>
        </w:tabs>
        <w:autoSpaceDE w:val="0"/>
        <w:autoSpaceDN w:val="0"/>
        <w:spacing w:before="240"/>
        <w:jc w:val="both"/>
        <w:rPr>
          <w:b/>
          <w:sz w:val="22"/>
          <w:szCs w:val="22"/>
        </w:rPr>
      </w:pPr>
      <w:r>
        <w:rPr>
          <w:b/>
          <w:caps/>
          <w:sz w:val="22"/>
          <w:szCs w:val="22"/>
        </w:rPr>
        <w:t>ZAMÓWIENIE</w:t>
      </w:r>
      <w:r>
        <w:rPr>
          <w:b/>
          <w:bCs/>
          <w:sz w:val="22"/>
          <w:szCs w:val="22"/>
        </w:rPr>
        <w:t xml:space="preserve"> ZREALIZUJEMY </w:t>
      </w:r>
      <w:r>
        <w:rPr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26E679D1" w14:textId="77777777" w:rsidR="00C550CE" w:rsidRDefault="00265BB7" w:rsidP="00C550CE">
      <w:pPr>
        <w:numPr>
          <w:ilvl w:val="1"/>
          <w:numId w:val="40"/>
        </w:numPr>
        <w:tabs>
          <w:tab w:val="left" w:leader="dot" w:pos="9072"/>
        </w:tabs>
        <w:autoSpaceDE w:val="0"/>
        <w:autoSpaceDN w:val="0"/>
        <w:spacing w:before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………………………………………........……………. </w:t>
      </w:r>
      <w:r>
        <w:rPr>
          <w:i/>
          <w:sz w:val="18"/>
          <w:szCs w:val="18"/>
        </w:rPr>
        <w:t>(firma podwykonawcy, zakres prac, które będzie wykonywać podwykonawca)</w:t>
      </w:r>
      <w:r>
        <w:rPr>
          <w:sz w:val="22"/>
          <w:szCs w:val="22"/>
        </w:rPr>
        <w:t>,</w:t>
      </w:r>
    </w:p>
    <w:p w14:paraId="72DC099C" w14:textId="77777777" w:rsidR="00C550CE" w:rsidRDefault="00265BB7" w:rsidP="00C550CE">
      <w:pPr>
        <w:numPr>
          <w:ilvl w:val="1"/>
          <w:numId w:val="40"/>
        </w:numPr>
        <w:tabs>
          <w:tab w:val="left" w:leader="dot" w:pos="9072"/>
        </w:tabs>
        <w:autoSpaceDE w:val="0"/>
        <w:autoSpaceDN w:val="0"/>
        <w:spacing w:before="120"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…………………………………………………..……… </w:t>
      </w:r>
      <w:r>
        <w:rPr>
          <w:i/>
          <w:sz w:val="18"/>
          <w:szCs w:val="18"/>
        </w:rPr>
        <w:t>(firma podwykonawcy, zakres prac, które będzie wykonywać podwykonawca)</w:t>
      </w:r>
      <w:r>
        <w:rPr>
          <w:sz w:val="22"/>
          <w:szCs w:val="22"/>
        </w:rPr>
        <w:t>.</w:t>
      </w:r>
    </w:p>
    <w:p w14:paraId="7E6998D5" w14:textId="77777777" w:rsidR="00C550CE" w:rsidRDefault="00265BB7" w:rsidP="00C550CE">
      <w:pPr>
        <w:numPr>
          <w:ilvl w:val="0"/>
          <w:numId w:val="39"/>
        </w:numPr>
        <w:autoSpaceDE w:val="0"/>
        <w:autoSpaceDN w:val="0"/>
        <w:spacing w:before="240"/>
        <w:jc w:val="both"/>
        <w:rPr>
          <w:bCs/>
          <w:sz w:val="22"/>
          <w:szCs w:val="22"/>
        </w:rPr>
      </w:pPr>
      <w:r>
        <w:rPr>
          <w:rFonts w:cs="Courier New"/>
          <w:b/>
          <w:sz w:val="22"/>
          <w:szCs w:val="22"/>
        </w:rPr>
        <w:t xml:space="preserve">OŚWIADCZAMY, </w:t>
      </w:r>
      <w:r>
        <w:rPr>
          <w:rFonts w:cs="Courier New"/>
          <w:sz w:val="22"/>
          <w:szCs w:val="22"/>
        </w:rPr>
        <w:t>że jesteśmy związani ofertą przez okres wskazany w Zapytaniu ofertowym, który rozpoczyna się wraz z dniem składania ofert.</w:t>
      </w:r>
    </w:p>
    <w:p w14:paraId="34192AA0" w14:textId="77777777" w:rsidR="00C550CE" w:rsidRDefault="00265BB7" w:rsidP="00C550CE">
      <w:pPr>
        <w:numPr>
          <w:ilvl w:val="0"/>
          <w:numId w:val="39"/>
        </w:numPr>
        <w:autoSpaceDE w:val="0"/>
        <w:autoSpaceDN w:val="0"/>
        <w:spacing w:before="240"/>
        <w:jc w:val="both"/>
        <w:rPr>
          <w:bCs/>
          <w:sz w:val="22"/>
          <w:szCs w:val="22"/>
        </w:rPr>
      </w:pPr>
      <w:r>
        <w:rPr>
          <w:rFonts w:cs="Courier New"/>
          <w:sz w:val="22"/>
          <w:szCs w:val="22"/>
        </w:rPr>
        <w:t xml:space="preserve">Oświadczamy, że nie podlegamy wykluczeniu </w:t>
      </w:r>
      <w:r>
        <w:rPr>
          <w:rFonts w:cs="Courier New"/>
          <w:b/>
          <w:bCs/>
          <w:sz w:val="22"/>
          <w:szCs w:val="22"/>
        </w:rPr>
        <w:t>z przedmiotowego postępowania</w:t>
      </w:r>
      <w:r>
        <w:rPr>
          <w:rFonts w:cs="Courier Ne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(Dz.U. poz. 835).</w:t>
      </w:r>
    </w:p>
    <w:p w14:paraId="448510B8" w14:textId="77777777" w:rsidR="00C550CE" w:rsidRDefault="00265BB7" w:rsidP="00C550CE">
      <w:pPr>
        <w:numPr>
          <w:ilvl w:val="0"/>
          <w:numId w:val="39"/>
        </w:numPr>
        <w:autoSpaceDE w:val="0"/>
        <w:autoSpaceDN w:val="0"/>
        <w:spacing w:before="2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OŚWIADCZAMY </w:t>
      </w:r>
      <w:r>
        <w:rPr>
          <w:rFonts w:cs="Arial"/>
          <w:sz w:val="22"/>
          <w:szCs w:val="20"/>
        </w:rPr>
        <w:t>, że wypełniliśmy obowiązki informacyjne przewidziane w pkt XIII Zapytania ofertowego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>
        <w:rPr>
          <w:b/>
          <w:sz w:val="22"/>
          <w:szCs w:val="22"/>
          <w:vertAlign w:val="superscript"/>
        </w:rPr>
        <w:footnoteReference w:id="1"/>
      </w:r>
      <w:r>
        <w:rPr>
          <w:b/>
          <w:sz w:val="22"/>
          <w:szCs w:val="22"/>
        </w:rPr>
        <w:t>.</w:t>
      </w:r>
    </w:p>
    <w:p w14:paraId="3FDF3F75" w14:textId="77777777" w:rsidR="00C550CE" w:rsidRDefault="00265BB7" w:rsidP="00C550CE">
      <w:pPr>
        <w:numPr>
          <w:ilvl w:val="0"/>
          <w:numId w:val="39"/>
        </w:numPr>
        <w:autoSpaceDE w:val="0"/>
        <w:autoSpaceDN w:val="0"/>
        <w:spacing w:before="2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WSZELKĄ KORESPONDENCJĘ </w:t>
      </w:r>
      <w:r>
        <w:rPr>
          <w:sz w:val="22"/>
          <w:szCs w:val="22"/>
        </w:rPr>
        <w:t>w sprawie niniejszego postępowania należy kierować na następujący adres:</w:t>
      </w:r>
    </w:p>
    <w:p w14:paraId="72923275" w14:textId="77777777" w:rsidR="00C550CE" w:rsidRDefault="00265BB7" w:rsidP="00C550CE">
      <w:pPr>
        <w:autoSpaceDE w:val="0"/>
        <w:autoSpaceDN w:val="0"/>
        <w:spacing w:before="120"/>
        <w:ind w:firstLine="357"/>
        <w:jc w:val="both"/>
        <w:rPr>
          <w:b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6DA6B33A" w14:textId="77777777" w:rsidR="00C550CE" w:rsidRDefault="00265BB7" w:rsidP="00C550CE">
      <w:pPr>
        <w:numPr>
          <w:ilvl w:val="0"/>
          <w:numId w:val="39"/>
        </w:numPr>
        <w:autoSpaceDE w:val="0"/>
        <w:autoSpaceDN w:val="0"/>
        <w:spacing w:before="2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OSOBĄ </w:t>
      </w:r>
      <w:r>
        <w:rPr>
          <w:sz w:val="22"/>
          <w:szCs w:val="22"/>
        </w:rPr>
        <w:t>upoważnioną do kontaktów w sprawie zamówienia jest …………………………………………………………………</w:t>
      </w:r>
    </w:p>
    <w:p w14:paraId="2F36BAAC" w14:textId="77777777" w:rsidR="00C550CE" w:rsidRDefault="00265BB7" w:rsidP="00C550CE">
      <w:pPr>
        <w:autoSpaceDE w:val="0"/>
        <w:autoSpaceDN w:val="0"/>
        <w:spacing w:before="120"/>
        <w:ind w:left="357"/>
        <w:jc w:val="both"/>
        <w:rPr>
          <w:sz w:val="22"/>
          <w:szCs w:val="22"/>
          <w:lang w:val="nb-NO"/>
        </w:rPr>
      </w:pPr>
      <w:r>
        <w:rPr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61A42309" w14:textId="77777777" w:rsidR="00C550CE" w:rsidRDefault="00C550CE" w:rsidP="00C550CE">
      <w:pPr>
        <w:autoSpaceDE w:val="0"/>
        <w:autoSpaceDN w:val="0"/>
        <w:spacing w:before="120"/>
        <w:ind w:left="357"/>
        <w:jc w:val="both"/>
        <w:rPr>
          <w:sz w:val="22"/>
          <w:szCs w:val="22"/>
          <w:lang w:val="nb-NO"/>
        </w:rPr>
      </w:pPr>
    </w:p>
    <w:p w14:paraId="70E10634" w14:textId="77777777" w:rsidR="00C550CE" w:rsidRDefault="00265BB7" w:rsidP="00C550CE">
      <w:pPr>
        <w:spacing w:before="120"/>
        <w:outlineLvl w:val="4"/>
        <w:rPr>
          <w:b/>
          <w:sz w:val="22"/>
          <w:szCs w:val="22"/>
        </w:rPr>
      </w:pPr>
      <w:r>
        <w:rPr>
          <w:b/>
          <w:sz w:val="22"/>
          <w:szCs w:val="22"/>
        </w:rPr>
        <w:t>** niepotrzebne skreślić</w:t>
      </w:r>
    </w:p>
    <w:p w14:paraId="03B7F55A" w14:textId="77777777" w:rsidR="00C550CE" w:rsidRDefault="00C550CE" w:rsidP="00C550CE">
      <w:pPr>
        <w:spacing w:before="120"/>
        <w:rPr>
          <w:b/>
          <w:color w:val="FF0000"/>
          <w:sz w:val="22"/>
          <w:szCs w:val="22"/>
        </w:rPr>
      </w:pPr>
    </w:p>
    <w:p w14:paraId="434C25EF" w14:textId="77777777" w:rsidR="00C550CE" w:rsidRDefault="00265BB7" w:rsidP="00C550CE">
      <w:pPr>
        <w:spacing w:before="120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data .......................................... 20.... r.</w:t>
      </w:r>
    </w:p>
    <w:p w14:paraId="5B580A0E" w14:textId="77777777" w:rsidR="00C550CE" w:rsidRDefault="00265BB7" w:rsidP="00C550CE">
      <w:pPr>
        <w:spacing w:before="120"/>
        <w:ind w:left="6372"/>
        <w:rPr>
          <w:rFonts w:cs="Tahoma"/>
          <w:b/>
          <w:i/>
          <w:sz w:val="20"/>
          <w:szCs w:val="22"/>
        </w:rPr>
      </w:pPr>
      <w:r>
        <w:rPr>
          <w:rFonts w:cs="Tahoma"/>
          <w:b/>
          <w:i/>
          <w:sz w:val="20"/>
          <w:szCs w:val="22"/>
        </w:rPr>
        <w:t xml:space="preserve">ofertę należy podpisać </w:t>
      </w:r>
      <w:r>
        <w:rPr>
          <w:rFonts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5B8698D2" w14:textId="77777777" w:rsidR="00C550CE" w:rsidRDefault="00265BB7" w:rsidP="00C550CE">
      <w:pPr>
        <w:spacing w:before="120"/>
        <w:ind w:left="6372"/>
        <w:rPr>
          <w:rFonts w:cs="Tahoma"/>
          <w:i/>
          <w:sz w:val="20"/>
          <w:szCs w:val="22"/>
        </w:rPr>
      </w:pPr>
      <w:r>
        <w:rPr>
          <w:rFonts w:cs="Tahoma"/>
          <w:b/>
          <w:i/>
          <w:sz w:val="20"/>
          <w:szCs w:val="22"/>
        </w:rPr>
        <w:t xml:space="preserve">lub </w:t>
      </w:r>
      <w:r>
        <w:rPr>
          <w:rFonts w:cs="Tahoma"/>
          <w:i/>
          <w:sz w:val="18"/>
          <w:szCs w:val="18"/>
        </w:rPr>
        <w:t>(w przypadku skanu oferty)</w:t>
      </w:r>
    </w:p>
    <w:p w14:paraId="55A1930B" w14:textId="77777777" w:rsidR="00C550CE" w:rsidRDefault="00C550CE" w:rsidP="00C550CE">
      <w:pPr>
        <w:rPr>
          <w:rFonts w:cs="Tahoma"/>
          <w:sz w:val="22"/>
          <w:szCs w:val="22"/>
        </w:rPr>
      </w:pPr>
    </w:p>
    <w:p w14:paraId="05867F81" w14:textId="16B96AE8" w:rsidR="008F07DF" w:rsidRPr="00C66DEE" w:rsidRDefault="00265BB7" w:rsidP="00C66DEE">
      <w:pPr>
        <w:spacing w:before="120"/>
        <w:ind w:left="6372"/>
        <w:jc w:val="center"/>
        <w:rPr>
          <w:rFonts w:cs="Tahoma"/>
          <w:i/>
          <w:sz w:val="18"/>
          <w:szCs w:val="18"/>
        </w:rPr>
      </w:pPr>
      <w:r>
        <w:rPr>
          <w:rFonts w:cs="Tahoma"/>
          <w:sz w:val="20"/>
          <w:szCs w:val="22"/>
        </w:rPr>
        <w:t>......................................................................</w:t>
      </w:r>
      <w:r>
        <w:rPr>
          <w:rFonts w:cs="Tahoma"/>
          <w:sz w:val="20"/>
          <w:szCs w:val="22"/>
        </w:rPr>
        <w:br/>
      </w:r>
      <w:r>
        <w:rPr>
          <w:rFonts w:cs="Tahoma"/>
          <w:i/>
          <w:sz w:val="18"/>
          <w:szCs w:val="18"/>
        </w:rPr>
        <w:t xml:space="preserve">  podpis i pieczęć (osoba/y uprawniona/e)</w:t>
      </w:r>
    </w:p>
    <w:sectPr w:rsidR="008F07DF" w:rsidRPr="00C66DEE" w:rsidSect="00EF5DBF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851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B36D8" w14:textId="77777777" w:rsidR="00265BB7" w:rsidRDefault="00265BB7">
      <w:r>
        <w:separator/>
      </w:r>
    </w:p>
  </w:endnote>
  <w:endnote w:type="continuationSeparator" w:id="0">
    <w:p w14:paraId="7ACCC07E" w14:textId="77777777" w:rsidR="00265BB7" w:rsidRDefault="00265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265BB7">
        <w:pPr>
          <w:pStyle w:val="Stopka"/>
          <w:jc w:val="right"/>
          <w:rPr>
            <w:rFonts w:cstheme="minorHAnsi"/>
            <w:sz w:val="22"/>
            <w:szCs w:val="22"/>
          </w:rPr>
        </w:pPr>
        <w:r w:rsidRPr="007A509D">
          <w:rPr>
            <w:rFonts w:cstheme="minorHAnsi"/>
            <w:sz w:val="22"/>
            <w:szCs w:val="22"/>
          </w:rPr>
          <w:fldChar w:fldCharType="begin"/>
        </w:r>
        <w:r w:rsidRPr="007A509D">
          <w:rPr>
            <w:rFonts w:cstheme="minorHAnsi"/>
            <w:sz w:val="22"/>
            <w:szCs w:val="22"/>
          </w:rPr>
          <w:instrText>PAGE   \* MERGEFORMAT</w:instrText>
        </w:r>
        <w:r w:rsidRPr="007A509D">
          <w:rPr>
            <w:rFonts w:cstheme="minorHAnsi"/>
            <w:sz w:val="22"/>
            <w:szCs w:val="22"/>
          </w:rPr>
          <w:fldChar w:fldCharType="separate"/>
        </w:r>
        <w:r w:rsidRPr="007A509D">
          <w:rPr>
            <w:rFonts w:cstheme="minorHAnsi"/>
            <w:noProof/>
            <w:sz w:val="22"/>
            <w:szCs w:val="22"/>
          </w:rPr>
          <w:t>2</w:t>
        </w:r>
        <w:r w:rsidRPr="007A509D">
          <w:rPr>
            <w:rFonts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C87E3" w14:textId="77777777" w:rsidR="00265BB7" w:rsidRDefault="00265BB7" w:rsidP="00A106F6">
      <w:r>
        <w:separator/>
      </w:r>
    </w:p>
  </w:footnote>
  <w:footnote w:type="continuationSeparator" w:id="0">
    <w:p w14:paraId="26FFFD83" w14:textId="77777777" w:rsidR="00265BB7" w:rsidRDefault="00265BB7" w:rsidP="00A106F6">
      <w:r>
        <w:continuationSeparator/>
      </w:r>
    </w:p>
  </w:footnote>
  <w:footnote w:id="1">
    <w:p w14:paraId="092D778E" w14:textId="77777777" w:rsidR="00C550CE" w:rsidRDefault="00265BB7" w:rsidP="00C550CE">
      <w:pPr>
        <w:pStyle w:val="Tekstprzypisudolnego"/>
      </w:pPr>
      <w:r>
        <w:rPr>
          <w:rStyle w:val="Odwoanieprzypisudolnego"/>
        </w:rPr>
        <w:footnoteRef/>
      </w:r>
      <w:r>
        <w:rPr>
          <w:sz w:val="24"/>
          <w:szCs w:val="24"/>
        </w:rPr>
        <w:t xml:space="preserve"> </w:t>
      </w:r>
      <w:r>
        <w:t xml:space="preserve"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 </w:t>
      </w:r>
    </w:p>
    <w:p w14:paraId="30502B6C" w14:textId="77777777" w:rsidR="00C550CE" w:rsidRDefault="00265BB7" w:rsidP="00C550CE">
      <w:pPr>
        <w:pStyle w:val="Tekstprzypisudolnego"/>
        <w:rPr>
          <w:sz w:val="18"/>
        </w:rPr>
      </w:pPr>
      <w: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5B408FF"/>
    <w:multiLevelType w:val="hybridMultilevel"/>
    <w:tmpl w:val="A8E612E2"/>
    <w:lvl w:ilvl="0" w:tplc="521EC8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D7C5BDE" w:tentative="1">
      <w:start w:val="1"/>
      <w:numFmt w:val="lowerLetter"/>
      <w:lvlText w:val="%2."/>
      <w:lvlJc w:val="left"/>
      <w:pPr>
        <w:ind w:left="1789" w:hanging="360"/>
      </w:pPr>
    </w:lvl>
    <w:lvl w:ilvl="2" w:tplc="D9704098" w:tentative="1">
      <w:start w:val="1"/>
      <w:numFmt w:val="lowerRoman"/>
      <w:lvlText w:val="%3."/>
      <w:lvlJc w:val="right"/>
      <w:pPr>
        <w:ind w:left="2509" w:hanging="180"/>
      </w:pPr>
    </w:lvl>
    <w:lvl w:ilvl="3" w:tplc="517ED90C" w:tentative="1">
      <w:start w:val="1"/>
      <w:numFmt w:val="decimal"/>
      <w:lvlText w:val="%4."/>
      <w:lvlJc w:val="left"/>
      <w:pPr>
        <w:ind w:left="3229" w:hanging="360"/>
      </w:pPr>
    </w:lvl>
    <w:lvl w:ilvl="4" w:tplc="337A1C00" w:tentative="1">
      <w:start w:val="1"/>
      <w:numFmt w:val="lowerLetter"/>
      <w:lvlText w:val="%5."/>
      <w:lvlJc w:val="left"/>
      <w:pPr>
        <w:ind w:left="3949" w:hanging="360"/>
      </w:pPr>
    </w:lvl>
    <w:lvl w:ilvl="5" w:tplc="B5225214" w:tentative="1">
      <w:start w:val="1"/>
      <w:numFmt w:val="lowerRoman"/>
      <w:lvlText w:val="%6."/>
      <w:lvlJc w:val="right"/>
      <w:pPr>
        <w:ind w:left="4669" w:hanging="180"/>
      </w:pPr>
    </w:lvl>
    <w:lvl w:ilvl="6" w:tplc="549653E0" w:tentative="1">
      <w:start w:val="1"/>
      <w:numFmt w:val="decimal"/>
      <w:lvlText w:val="%7."/>
      <w:lvlJc w:val="left"/>
      <w:pPr>
        <w:ind w:left="5389" w:hanging="360"/>
      </w:pPr>
    </w:lvl>
    <w:lvl w:ilvl="7" w:tplc="0B6A5706" w:tentative="1">
      <w:start w:val="1"/>
      <w:numFmt w:val="lowerLetter"/>
      <w:lvlText w:val="%8."/>
      <w:lvlJc w:val="left"/>
      <w:pPr>
        <w:ind w:left="6109" w:hanging="360"/>
      </w:pPr>
    </w:lvl>
    <w:lvl w:ilvl="8" w:tplc="DBB08FA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21707F70"/>
    <w:multiLevelType w:val="hybridMultilevel"/>
    <w:tmpl w:val="81088746"/>
    <w:lvl w:ilvl="0" w:tplc="DBD89D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D0F61080" w:tentative="1">
      <w:start w:val="1"/>
      <w:numFmt w:val="lowerLetter"/>
      <w:lvlText w:val="%2."/>
      <w:lvlJc w:val="left"/>
      <w:pPr>
        <w:ind w:left="1800" w:hanging="360"/>
      </w:pPr>
    </w:lvl>
    <w:lvl w:ilvl="2" w:tplc="3E025846" w:tentative="1">
      <w:start w:val="1"/>
      <w:numFmt w:val="lowerRoman"/>
      <w:lvlText w:val="%3."/>
      <w:lvlJc w:val="right"/>
      <w:pPr>
        <w:ind w:left="2520" w:hanging="180"/>
      </w:pPr>
    </w:lvl>
    <w:lvl w:ilvl="3" w:tplc="D0249F9E" w:tentative="1">
      <w:start w:val="1"/>
      <w:numFmt w:val="decimal"/>
      <w:lvlText w:val="%4."/>
      <w:lvlJc w:val="left"/>
      <w:pPr>
        <w:ind w:left="3240" w:hanging="360"/>
      </w:pPr>
    </w:lvl>
    <w:lvl w:ilvl="4" w:tplc="17FEEA4A" w:tentative="1">
      <w:start w:val="1"/>
      <w:numFmt w:val="lowerLetter"/>
      <w:lvlText w:val="%5."/>
      <w:lvlJc w:val="left"/>
      <w:pPr>
        <w:ind w:left="3960" w:hanging="360"/>
      </w:pPr>
    </w:lvl>
    <w:lvl w:ilvl="5" w:tplc="D0861CB8" w:tentative="1">
      <w:start w:val="1"/>
      <w:numFmt w:val="lowerRoman"/>
      <w:lvlText w:val="%6."/>
      <w:lvlJc w:val="right"/>
      <w:pPr>
        <w:ind w:left="4680" w:hanging="180"/>
      </w:pPr>
    </w:lvl>
    <w:lvl w:ilvl="6" w:tplc="13BEE456" w:tentative="1">
      <w:start w:val="1"/>
      <w:numFmt w:val="decimal"/>
      <w:lvlText w:val="%7."/>
      <w:lvlJc w:val="left"/>
      <w:pPr>
        <w:ind w:left="5400" w:hanging="360"/>
      </w:pPr>
    </w:lvl>
    <w:lvl w:ilvl="7" w:tplc="421A6392" w:tentative="1">
      <w:start w:val="1"/>
      <w:numFmt w:val="lowerLetter"/>
      <w:lvlText w:val="%8."/>
      <w:lvlJc w:val="left"/>
      <w:pPr>
        <w:ind w:left="6120" w:hanging="360"/>
      </w:pPr>
    </w:lvl>
    <w:lvl w:ilvl="8" w:tplc="2D8EF4A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1915F92"/>
    <w:multiLevelType w:val="hybridMultilevel"/>
    <w:tmpl w:val="774076F2"/>
    <w:lvl w:ilvl="0" w:tplc="9E42E120">
      <w:start w:val="1"/>
      <w:numFmt w:val="bullet"/>
      <w:lvlText w:val=""/>
      <w:lvlJc w:val="left"/>
      <w:pPr>
        <w:ind w:left="2574" w:hanging="360"/>
      </w:pPr>
      <w:rPr>
        <w:rFonts w:ascii="Symbol" w:hAnsi="Symbol" w:hint="default"/>
      </w:rPr>
    </w:lvl>
    <w:lvl w:ilvl="1" w:tplc="254AD088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83E0ACE2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DF52F580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C5E0D2EA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FDEC0C04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6D1420AE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1674DA2E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D5A249B6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6" w15:restartNumberingAfterBreak="0">
    <w:nsid w:val="23E832DF"/>
    <w:multiLevelType w:val="hybridMultilevel"/>
    <w:tmpl w:val="89C033AC"/>
    <w:lvl w:ilvl="0" w:tplc="C538A7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8DB854CA" w:tentative="1">
      <w:start w:val="1"/>
      <w:numFmt w:val="lowerLetter"/>
      <w:lvlText w:val="%2."/>
      <w:lvlJc w:val="left"/>
      <w:pPr>
        <w:ind w:left="1222" w:hanging="360"/>
      </w:pPr>
    </w:lvl>
    <w:lvl w:ilvl="2" w:tplc="5958E258" w:tentative="1">
      <w:start w:val="1"/>
      <w:numFmt w:val="lowerRoman"/>
      <w:lvlText w:val="%3."/>
      <w:lvlJc w:val="right"/>
      <w:pPr>
        <w:ind w:left="1942" w:hanging="180"/>
      </w:pPr>
    </w:lvl>
    <w:lvl w:ilvl="3" w:tplc="0C8CD99E" w:tentative="1">
      <w:start w:val="1"/>
      <w:numFmt w:val="decimal"/>
      <w:lvlText w:val="%4."/>
      <w:lvlJc w:val="left"/>
      <w:pPr>
        <w:ind w:left="2662" w:hanging="360"/>
      </w:pPr>
    </w:lvl>
    <w:lvl w:ilvl="4" w:tplc="068436EE" w:tentative="1">
      <w:start w:val="1"/>
      <w:numFmt w:val="lowerLetter"/>
      <w:lvlText w:val="%5."/>
      <w:lvlJc w:val="left"/>
      <w:pPr>
        <w:ind w:left="3382" w:hanging="360"/>
      </w:pPr>
    </w:lvl>
    <w:lvl w:ilvl="5" w:tplc="C7BE3DB8" w:tentative="1">
      <w:start w:val="1"/>
      <w:numFmt w:val="lowerRoman"/>
      <w:lvlText w:val="%6."/>
      <w:lvlJc w:val="right"/>
      <w:pPr>
        <w:ind w:left="4102" w:hanging="180"/>
      </w:pPr>
    </w:lvl>
    <w:lvl w:ilvl="6" w:tplc="37AE72EC" w:tentative="1">
      <w:start w:val="1"/>
      <w:numFmt w:val="decimal"/>
      <w:lvlText w:val="%7."/>
      <w:lvlJc w:val="left"/>
      <w:pPr>
        <w:ind w:left="4822" w:hanging="360"/>
      </w:pPr>
    </w:lvl>
    <w:lvl w:ilvl="7" w:tplc="63E0F0AC" w:tentative="1">
      <w:start w:val="1"/>
      <w:numFmt w:val="lowerLetter"/>
      <w:lvlText w:val="%8."/>
      <w:lvlJc w:val="left"/>
      <w:pPr>
        <w:ind w:left="5542" w:hanging="360"/>
      </w:pPr>
    </w:lvl>
    <w:lvl w:ilvl="8" w:tplc="79FAD9B0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9" w15:restartNumberingAfterBreak="0">
    <w:nsid w:val="30975A8E"/>
    <w:multiLevelType w:val="hybridMultilevel"/>
    <w:tmpl w:val="C700EFD0"/>
    <w:lvl w:ilvl="0" w:tplc="B5C0FB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3E672EE" w:tentative="1">
      <w:start w:val="1"/>
      <w:numFmt w:val="lowerLetter"/>
      <w:lvlText w:val="%2."/>
      <w:lvlJc w:val="left"/>
      <w:pPr>
        <w:ind w:left="1440" w:hanging="360"/>
      </w:pPr>
    </w:lvl>
    <w:lvl w:ilvl="2" w:tplc="6D9201B6" w:tentative="1">
      <w:start w:val="1"/>
      <w:numFmt w:val="lowerRoman"/>
      <w:lvlText w:val="%3."/>
      <w:lvlJc w:val="right"/>
      <w:pPr>
        <w:ind w:left="2160" w:hanging="180"/>
      </w:pPr>
    </w:lvl>
    <w:lvl w:ilvl="3" w:tplc="06B464FA" w:tentative="1">
      <w:start w:val="1"/>
      <w:numFmt w:val="decimal"/>
      <w:lvlText w:val="%4."/>
      <w:lvlJc w:val="left"/>
      <w:pPr>
        <w:ind w:left="2880" w:hanging="360"/>
      </w:pPr>
    </w:lvl>
    <w:lvl w:ilvl="4" w:tplc="236C561C" w:tentative="1">
      <w:start w:val="1"/>
      <w:numFmt w:val="lowerLetter"/>
      <w:lvlText w:val="%5."/>
      <w:lvlJc w:val="left"/>
      <w:pPr>
        <w:ind w:left="3600" w:hanging="360"/>
      </w:pPr>
    </w:lvl>
    <w:lvl w:ilvl="5" w:tplc="EF32E15E" w:tentative="1">
      <w:start w:val="1"/>
      <w:numFmt w:val="lowerRoman"/>
      <w:lvlText w:val="%6."/>
      <w:lvlJc w:val="right"/>
      <w:pPr>
        <w:ind w:left="4320" w:hanging="180"/>
      </w:pPr>
    </w:lvl>
    <w:lvl w:ilvl="6" w:tplc="52C02536" w:tentative="1">
      <w:start w:val="1"/>
      <w:numFmt w:val="decimal"/>
      <w:lvlText w:val="%7."/>
      <w:lvlJc w:val="left"/>
      <w:pPr>
        <w:ind w:left="5040" w:hanging="360"/>
      </w:pPr>
    </w:lvl>
    <w:lvl w:ilvl="7" w:tplc="FC6442E2" w:tentative="1">
      <w:start w:val="1"/>
      <w:numFmt w:val="lowerLetter"/>
      <w:lvlText w:val="%8."/>
      <w:lvlJc w:val="left"/>
      <w:pPr>
        <w:ind w:left="5760" w:hanging="360"/>
      </w:pPr>
    </w:lvl>
    <w:lvl w:ilvl="8" w:tplc="6E3091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437023"/>
    <w:multiLevelType w:val="hybridMultilevel"/>
    <w:tmpl w:val="751411CA"/>
    <w:lvl w:ilvl="0" w:tplc="AA42597E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9AEE3FCE" w:tentative="1">
      <w:start w:val="1"/>
      <w:numFmt w:val="lowerLetter"/>
      <w:lvlText w:val="%2."/>
      <w:lvlJc w:val="left"/>
      <w:pPr>
        <w:ind w:left="1440" w:hanging="360"/>
      </w:pPr>
    </w:lvl>
    <w:lvl w:ilvl="2" w:tplc="0E08A726" w:tentative="1">
      <w:start w:val="1"/>
      <w:numFmt w:val="lowerRoman"/>
      <w:lvlText w:val="%3."/>
      <w:lvlJc w:val="right"/>
      <w:pPr>
        <w:ind w:left="2160" w:hanging="180"/>
      </w:pPr>
    </w:lvl>
    <w:lvl w:ilvl="3" w:tplc="F080E87A" w:tentative="1">
      <w:start w:val="1"/>
      <w:numFmt w:val="decimal"/>
      <w:lvlText w:val="%4."/>
      <w:lvlJc w:val="left"/>
      <w:pPr>
        <w:ind w:left="2880" w:hanging="360"/>
      </w:pPr>
    </w:lvl>
    <w:lvl w:ilvl="4" w:tplc="471447F6" w:tentative="1">
      <w:start w:val="1"/>
      <w:numFmt w:val="lowerLetter"/>
      <w:lvlText w:val="%5."/>
      <w:lvlJc w:val="left"/>
      <w:pPr>
        <w:ind w:left="3600" w:hanging="360"/>
      </w:pPr>
    </w:lvl>
    <w:lvl w:ilvl="5" w:tplc="F6606E30" w:tentative="1">
      <w:start w:val="1"/>
      <w:numFmt w:val="lowerRoman"/>
      <w:lvlText w:val="%6."/>
      <w:lvlJc w:val="right"/>
      <w:pPr>
        <w:ind w:left="4320" w:hanging="180"/>
      </w:pPr>
    </w:lvl>
    <w:lvl w:ilvl="6" w:tplc="84B224FE" w:tentative="1">
      <w:start w:val="1"/>
      <w:numFmt w:val="decimal"/>
      <w:lvlText w:val="%7."/>
      <w:lvlJc w:val="left"/>
      <w:pPr>
        <w:ind w:left="5040" w:hanging="360"/>
      </w:pPr>
    </w:lvl>
    <w:lvl w:ilvl="7" w:tplc="A08805A4" w:tentative="1">
      <w:start w:val="1"/>
      <w:numFmt w:val="lowerLetter"/>
      <w:lvlText w:val="%8."/>
      <w:lvlJc w:val="left"/>
      <w:pPr>
        <w:ind w:left="5760" w:hanging="360"/>
      </w:pPr>
    </w:lvl>
    <w:lvl w:ilvl="8" w:tplc="E10AE3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3C2315"/>
    <w:multiLevelType w:val="hybridMultilevel"/>
    <w:tmpl w:val="40FA15DC"/>
    <w:lvl w:ilvl="0" w:tplc="B05E8BD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324CD574" w:tentative="1">
      <w:start w:val="1"/>
      <w:numFmt w:val="lowerLetter"/>
      <w:lvlText w:val="%2."/>
      <w:lvlJc w:val="left"/>
      <w:pPr>
        <w:ind w:left="2073" w:hanging="360"/>
      </w:pPr>
    </w:lvl>
    <w:lvl w:ilvl="2" w:tplc="59104EA6" w:tentative="1">
      <w:start w:val="1"/>
      <w:numFmt w:val="lowerRoman"/>
      <w:lvlText w:val="%3."/>
      <w:lvlJc w:val="right"/>
      <w:pPr>
        <w:ind w:left="2793" w:hanging="180"/>
      </w:pPr>
    </w:lvl>
    <w:lvl w:ilvl="3" w:tplc="CFE0516C" w:tentative="1">
      <w:start w:val="1"/>
      <w:numFmt w:val="decimal"/>
      <w:lvlText w:val="%4."/>
      <w:lvlJc w:val="left"/>
      <w:pPr>
        <w:ind w:left="3513" w:hanging="360"/>
      </w:pPr>
    </w:lvl>
    <w:lvl w:ilvl="4" w:tplc="2B4A3976" w:tentative="1">
      <w:start w:val="1"/>
      <w:numFmt w:val="lowerLetter"/>
      <w:lvlText w:val="%5."/>
      <w:lvlJc w:val="left"/>
      <w:pPr>
        <w:ind w:left="4233" w:hanging="360"/>
      </w:pPr>
    </w:lvl>
    <w:lvl w:ilvl="5" w:tplc="B1EC3766" w:tentative="1">
      <w:start w:val="1"/>
      <w:numFmt w:val="lowerRoman"/>
      <w:lvlText w:val="%6."/>
      <w:lvlJc w:val="right"/>
      <w:pPr>
        <w:ind w:left="4953" w:hanging="180"/>
      </w:pPr>
    </w:lvl>
    <w:lvl w:ilvl="6" w:tplc="D1868DA6" w:tentative="1">
      <w:start w:val="1"/>
      <w:numFmt w:val="decimal"/>
      <w:lvlText w:val="%7."/>
      <w:lvlJc w:val="left"/>
      <w:pPr>
        <w:ind w:left="5673" w:hanging="360"/>
      </w:pPr>
    </w:lvl>
    <w:lvl w:ilvl="7" w:tplc="9C2A64B6" w:tentative="1">
      <w:start w:val="1"/>
      <w:numFmt w:val="lowerLetter"/>
      <w:lvlText w:val="%8."/>
      <w:lvlJc w:val="left"/>
      <w:pPr>
        <w:ind w:left="6393" w:hanging="360"/>
      </w:pPr>
    </w:lvl>
    <w:lvl w:ilvl="8" w:tplc="36EA151E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2" w15:restartNumberingAfterBreak="0">
    <w:nsid w:val="4DD47FB8"/>
    <w:multiLevelType w:val="hybridMultilevel"/>
    <w:tmpl w:val="9248562A"/>
    <w:lvl w:ilvl="0" w:tplc="7A102A04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63CAB9E6" w:tentative="1">
      <w:start w:val="1"/>
      <w:numFmt w:val="lowerLetter"/>
      <w:lvlText w:val="%2."/>
      <w:lvlJc w:val="left"/>
      <w:pPr>
        <w:ind w:left="1440" w:hanging="360"/>
      </w:pPr>
    </w:lvl>
    <w:lvl w:ilvl="2" w:tplc="33907570" w:tentative="1">
      <w:start w:val="1"/>
      <w:numFmt w:val="lowerRoman"/>
      <w:lvlText w:val="%3."/>
      <w:lvlJc w:val="right"/>
      <w:pPr>
        <w:ind w:left="2160" w:hanging="180"/>
      </w:pPr>
    </w:lvl>
    <w:lvl w:ilvl="3" w:tplc="CE088EA8" w:tentative="1">
      <w:start w:val="1"/>
      <w:numFmt w:val="decimal"/>
      <w:lvlText w:val="%4."/>
      <w:lvlJc w:val="left"/>
      <w:pPr>
        <w:ind w:left="2880" w:hanging="360"/>
      </w:pPr>
    </w:lvl>
    <w:lvl w:ilvl="4" w:tplc="60ECD42A" w:tentative="1">
      <w:start w:val="1"/>
      <w:numFmt w:val="lowerLetter"/>
      <w:lvlText w:val="%5."/>
      <w:lvlJc w:val="left"/>
      <w:pPr>
        <w:ind w:left="3600" w:hanging="360"/>
      </w:pPr>
    </w:lvl>
    <w:lvl w:ilvl="5" w:tplc="098C921C" w:tentative="1">
      <w:start w:val="1"/>
      <w:numFmt w:val="lowerRoman"/>
      <w:lvlText w:val="%6."/>
      <w:lvlJc w:val="right"/>
      <w:pPr>
        <w:ind w:left="4320" w:hanging="180"/>
      </w:pPr>
    </w:lvl>
    <w:lvl w:ilvl="6" w:tplc="C00C1702" w:tentative="1">
      <w:start w:val="1"/>
      <w:numFmt w:val="decimal"/>
      <w:lvlText w:val="%7."/>
      <w:lvlJc w:val="left"/>
      <w:pPr>
        <w:ind w:left="5040" w:hanging="360"/>
      </w:pPr>
    </w:lvl>
    <w:lvl w:ilvl="7" w:tplc="2E920C72" w:tentative="1">
      <w:start w:val="1"/>
      <w:numFmt w:val="lowerLetter"/>
      <w:lvlText w:val="%8."/>
      <w:lvlJc w:val="left"/>
      <w:pPr>
        <w:ind w:left="5760" w:hanging="360"/>
      </w:pPr>
    </w:lvl>
    <w:lvl w:ilvl="8" w:tplc="C65C6E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EBD60F6"/>
    <w:multiLevelType w:val="hybridMultilevel"/>
    <w:tmpl w:val="F2E60AA2"/>
    <w:lvl w:ilvl="0" w:tplc="E2487ECC">
      <w:start w:val="1"/>
      <w:numFmt w:val="decimal"/>
      <w:lvlText w:val="%1."/>
      <w:lvlJc w:val="left"/>
      <w:pPr>
        <w:ind w:left="720" w:hanging="360"/>
      </w:pPr>
    </w:lvl>
    <w:lvl w:ilvl="1" w:tplc="BFC2181E" w:tentative="1">
      <w:start w:val="1"/>
      <w:numFmt w:val="lowerLetter"/>
      <w:lvlText w:val="%2."/>
      <w:lvlJc w:val="left"/>
      <w:pPr>
        <w:ind w:left="1440" w:hanging="360"/>
      </w:pPr>
    </w:lvl>
    <w:lvl w:ilvl="2" w:tplc="7930A63C" w:tentative="1">
      <w:start w:val="1"/>
      <w:numFmt w:val="lowerRoman"/>
      <w:lvlText w:val="%3."/>
      <w:lvlJc w:val="right"/>
      <w:pPr>
        <w:ind w:left="2160" w:hanging="180"/>
      </w:pPr>
    </w:lvl>
    <w:lvl w:ilvl="3" w:tplc="ED78BE14" w:tentative="1">
      <w:start w:val="1"/>
      <w:numFmt w:val="decimal"/>
      <w:lvlText w:val="%4."/>
      <w:lvlJc w:val="left"/>
      <w:pPr>
        <w:ind w:left="2880" w:hanging="360"/>
      </w:pPr>
    </w:lvl>
    <w:lvl w:ilvl="4" w:tplc="B1546EB8" w:tentative="1">
      <w:start w:val="1"/>
      <w:numFmt w:val="lowerLetter"/>
      <w:lvlText w:val="%5."/>
      <w:lvlJc w:val="left"/>
      <w:pPr>
        <w:ind w:left="3600" w:hanging="360"/>
      </w:pPr>
    </w:lvl>
    <w:lvl w:ilvl="5" w:tplc="29F896C4" w:tentative="1">
      <w:start w:val="1"/>
      <w:numFmt w:val="lowerRoman"/>
      <w:lvlText w:val="%6."/>
      <w:lvlJc w:val="right"/>
      <w:pPr>
        <w:ind w:left="4320" w:hanging="180"/>
      </w:pPr>
    </w:lvl>
    <w:lvl w:ilvl="6" w:tplc="42B8DA46" w:tentative="1">
      <w:start w:val="1"/>
      <w:numFmt w:val="decimal"/>
      <w:lvlText w:val="%7."/>
      <w:lvlJc w:val="left"/>
      <w:pPr>
        <w:ind w:left="5040" w:hanging="360"/>
      </w:pPr>
    </w:lvl>
    <w:lvl w:ilvl="7" w:tplc="33F8192A" w:tentative="1">
      <w:start w:val="1"/>
      <w:numFmt w:val="lowerLetter"/>
      <w:lvlText w:val="%8."/>
      <w:lvlJc w:val="left"/>
      <w:pPr>
        <w:ind w:left="5760" w:hanging="360"/>
      </w:pPr>
    </w:lvl>
    <w:lvl w:ilvl="8" w:tplc="A93CE3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715FA2"/>
    <w:multiLevelType w:val="hybridMultilevel"/>
    <w:tmpl w:val="06B47788"/>
    <w:lvl w:ilvl="0" w:tplc="FF1A3948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F5F41618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D6012DA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A81E3112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321DF2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3CC81EDC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A60FA7A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A364D576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9B52258C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5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6" w15:restartNumberingAfterBreak="0">
    <w:nsid w:val="71FC1910"/>
    <w:multiLevelType w:val="hybridMultilevel"/>
    <w:tmpl w:val="DA521B96"/>
    <w:lvl w:ilvl="0" w:tplc="E700A0B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9A30C26A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D3057B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822CF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306ADB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7A16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C282F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FA8A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FEC13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4E13DF2"/>
    <w:multiLevelType w:val="hybridMultilevel"/>
    <w:tmpl w:val="48A65C14"/>
    <w:lvl w:ilvl="0" w:tplc="36F4859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3DD0C7F2" w:tentative="1">
      <w:start w:val="1"/>
      <w:numFmt w:val="lowerLetter"/>
      <w:lvlText w:val="%2."/>
      <w:lvlJc w:val="left"/>
      <w:pPr>
        <w:ind w:left="1800" w:hanging="360"/>
      </w:pPr>
    </w:lvl>
    <w:lvl w:ilvl="2" w:tplc="12AEFC3C" w:tentative="1">
      <w:start w:val="1"/>
      <w:numFmt w:val="lowerRoman"/>
      <w:lvlText w:val="%3."/>
      <w:lvlJc w:val="right"/>
      <w:pPr>
        <w:ind w:left="2520" w:hanging="180"/>
      </w:pPr>
    </w:lvl>
    <w:lvl w:ilvl="3" w:tplc="1234946A" w:tentative="1">
      <w:start w:val="1"/>
      <w:numFmt w:val="decimal"/>
      <w:lvlText w:val="%4."/>
      <w:lvlJc w:val="left"/>
      <w:pPr>
        <w:ind w:left="3240" w:hanging="360"/>
      </w:pPr>
    </w:lvl>
    <w:lvl w:ilvl="4" w:tplc="3F9CA6AE" w:tentative="1">
      <w:start w:val="1"/>
      <w:numFmt w:val="lowerLetter"/>
      <w:lvlText w:val="%5."/>
      <w:lvlJc w:val="left"/>
      <w:pPr>
        <w:ind w:left="3960" w:hanging="360"/>
      </w:pPr>
    </w:lvl>
    <w:lvl w:ilvl="5" w:tplc="F0AECC44" w:tentative="1">
      <w:start w:val="1"/>
      <w:numFmt w:val="lowerRoman"/>
      <w:lvlText w:val="%6."/>
      <w:lvlJc w:val="right"/>
      <w:pPr>
        <w:ind w:left="4680" w:hanging="180"/>
      </w:pPr>
    </w:lvl>
    <w:lvl w:ilvl="6" w:tplc="DFBA713C" w:tentative="1">
      <w:start w:val="1"/>
      <w:numFmt w:val="decimal"/>
      <w:lvlText w:val="%7."/>
      <w:lvlJc w:val="left"/>
      <w:pPr>
        <w:ind w:left="5400" w:hanging="360"/>
      </w:pPr>
    </w:lvl>
    <w:lvl w:ilvl="7" w:tplc="AAF0267C" w:tentative="1">
      <w:start w:val="1"/>
      <w:numFmt w:val="lowerLetter"/>
      <w:lvlText w:val="%8."/>
      <w:lvlJc w:val="left"/>
      <w:pPr>
        <w:ind w:left="6120" w:hanging="360"/>
      </w:pPr>
    </w:lvl>
    <w:lvl w:ilvl="8" w:tplc="E10289CE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12"/>
  </w:num>
  <w:num w:numId="5">
    <w:abstractNumId w:val="18"/>
  </w:num>
  <w:num w:numId="6">
    <w:abstractNumId w:val="19"/>
  </w:num>
  <w:num w:numId="7">
    <w:abstractNumId w:val="20"/>
  </w:num>
  <w:num w:numId="8">
    <w:abstractNumId w:val="31"/>
  </w:num>
  <w:num w:numId="9">
    <w:abstractNumId w:val="32"/>
  </w:num>
  <w:num w:numId="10">
    <w:abstractNumId w:val="42"/>
  </w:num>
  <w:num w:numId="11">
    <w:abstractNumId w:val="46"/>
  </w:num>
  <w:num w:numId="12">
    <w:abstractNumId w:val="45"/>
  </w:num>
  <w:num w:numId="13">
    <w:abstractNumId w:val="47"/>
  </w:num>
  <w:num w:numId="14">
    <w:abstractNumId w:val="41"/>
  </w:num>
  <w:num w:numId="15">
    <w:abstractNumId w:val="38"/>
  </w:num>
  <w:num w:numId="16">
    <w:abstractNumId w:val="37"/>
  </w:num>
  <w:num w:numId="17">
    <w:abstractNumId w:val="43"/>
  </w:num>
  <w:num w:numId="18">
    <w:abstractNumId w:val="35"/>
  </w:num>
  <w:num w:numId="19">
    <w:abstractNumId w:val="34"/>
  </w:num>
  <w:num w:numId="20">
    <w:abstractNumId w:val="36"/>
  </w:num>
  <w:num w:numId="21">
    <w:abstractNumId w:val="44"/>
  </w:num>
  <w:num w:numId="22">
    <w:abstractNumId w:val="40"/>
  </w:num>
  <w:num w:numId="23">
    <w:abstractNumId w:val="39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</w:num>
  <w:num w:numId="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13D83"/>
    <w:rsid w:val="00023D3A"/>
    <w:rsid w:val="00026530"/>
    <w:rsid w:val="00033043"/>
    <w:rsid w:val="000537CE"/>
    <w:rsid w:val="00061C9C"/>
    <w:rsid w:val="0006589D"/>
    <w:rsid w:val="00087631"/>
    <w:rsid w:val="00093D93"/>
    <w:rsid w:val="00095179"/>
    <w:rsid w:val="000A3502"/>
    <w:rsid w:val="000B359D"/>
    <w:rsid w:val="000B5266"/>
    <w:rsid w:val="000B7885"/>
    <w:rsid w:val="000C7217"/>
    <w:rsid w:val="000D6C76"/>
    <w:rsid w:val="00102C20"/>
    <w:rsid w:val="00113C8B"/>
    <w:rsid w:val="00122DFA"/>
    <w:rsid w:val="00152AC7"/>
    <w:rsid w:val="00153904"/>
    <w:rsid w:val="0016343D"/>
    <w:rsid w:val="0016544E"/>
    <w:rsid w:val="00167674"/>
    <w:rsid w:val="001751FB"/>
    <w:rsid w:val="0017646B"/>
    <w:rsid w:val="00194991"/>
    <w:rsid w:val="001A7AF8"/>
    <w:rsid w:val="001A7B62"/>
    <w:rsid w:val="001B1711"/>
    <w:rsid w:val="001C7A79"/>
    <w:rsid w:val="001E67BE"/>
    <w:rsid w:val="001F0E12"/>
    <w:rsid w:val="00200F54"/>
    <w:rsid w:val="00221B95"/>
    <w:rsid w:val="00226BD9"/>
    <w:rsid w:val="00232DBF"/>
    <w:rsid w:val="00234D9F"/>
    <w:rsid w:val="0025742B"/>
    <w:rsid w:val="00262D44"/>
    <w:rsid w:val="00265BB7"/>
    <w:rsid w:val="002862D5"/>
    <w:rsid w:val="00286C01"/>
    <w:rsid w:val="00297D32"/>
    <w:rsid w:val="002A4646"/>
    <w:rsid w:val="002B2F35"/>
    <w:rsid w:val="002C571A"/>
    <w:rsid w:val="002D34F2"/>
    <w:rsid w:val="002E01F1"/>
    <w:rsid w:val="002E3A24"/>
    <w:rsid w:val="002E574B"/>
    <w:rsid w:val="002E765E"/>
    <w:rsid w:val="002F02F8"/>
    <w:rsid w:val="002F1391"/>
    <w:rsid w:val="002F1E30"/>
    <w:rsid w:val="00301109"/>
    <w:rsid w:val="003155BD"/>
    <w:rsid w:val="003226ED"/>
    <w:rsid w:val="00331F57"/>
    <w:rsid w:val="0034047F"/>
    <w:rsid w:val="003417B6"/>
    <w:rsid w:val="003609A5"/>
    <w:rsid w:val="0036133D"/>
    <w:rsid w:val="00364D31"/>
    <w:rsid w:val="0036634B"/>
    <w:rsid w:val="003745CC"/>
    <w:rsid w:val="003752A0"/>
    <w:rsid w:val="003A2F7C"/>
    <w:rsid w:val="003A7026"/>
    <w:rsid w:val="003B130C"/>
    <w:rsid w:val="003C703C"/>
    <w:rsid w:val="003C7753"/>
    <w:rsid w:val="003E5D4D"/>
    <w:rsid w:val="003E66B1"/>
    <w:rsid w:val="003F5919"/>
    <w:rsid w:val="003F6461"/>
    <w:rsid w:val="004032BE"/>
    <w:rsid w:val="004078FB"/>
    <w:rsid w:val="00420686"/>
    <w:rsid w:val="004222E6"/>
    <w:rsid w:val="00430945"/>
    <w:rsid w:val="00433539"/>
    <w:rsid w:val="004428AA"/>
    <w:rsid w:val="00442B69"/>
    <w:rsid w:val="00471E15"/>
    <w:rsid w:val="00480712"/>
    <w:rsid w:val="00480AA2"/>
    <w:rsid w:val="00481D2F"/>
    <w:rsid w:val="00482F9F"/>
    <w:rsid w:val="00485316"/>
    <w:rsid w:val="004B19D1"/>
    <w:rsid w:val="004B3135"/>
    <w:rsid w:val="004C7356"/>
    <w:rsid w:val="004F5100"/>
    <w:rsid w:val="00511419"/>
    <w:rsid w:val="00513AA4"/>
    <w:rsid w:val="00513F03"/>
    <w:rsid w:val="00524439"/>
    <w:rsid w:val="005551EF"/>
    <w:rsid w:val="00566162"/>
    <w:rsid w:val="00570196"/>
    <w:rsid w:val="0058462D"/>
    <w:rsid w:val="00597B5D"/>
    <w:rsid w:val="005A37C9"/>
    <w:rsid w:val="005A511B"/>
    <w:rsid w:val="005B0C53"/>
    <w:rsid w:val="005B660D"/>
    <w:rsid w:val="005B6D2F"/>
    <w:rsid w:val="005C21CD"/>
    <w:rsid w:val="005E4F12"/>
    <w:rsid w:val="005F3FA7"/>
    <w:rsid w:val="005F750B"/>
    <w:rsid w:val="006038D2"/>
    <w:rsid w:val="00605477"/>
    <w:rsid w:val="00621A1E"/>
    <w:rsid w:val="00626751"/>
    <w:rsid w:val="006343CF"/>
    <w:rsid w:val="006345E2"/>
    <w:rsid w:val="00652200"/>
    <w:rsid w:val="0065395A"/>
    <w:rsid w:val="006542CC"/>
    <w:rsid w:val="006567DD"/>
    <w:rsid w:val="006571E2"/>
    <w:rsid w:val="00665435"/>
    <w:rsid w:val="006705AD"/>
    <w:rsid w:val="006742A3"/>
    <w:rsid w:val="0067551B"/>
    <w:rsid w:val="006900E5"/>
    <w:rsid w:val="00694256"/>
    <w:rsid w:val="006978AB"/>
    <w:rsid w:val="00697CF8"/>
    <w:rsid w:val="006A1F41"/>
    <w:rsid w:val="006B3C70"/>
    <w:rsid w:val="006C29D2"/>
    <w:rsid w:val="006C48B7"/>
    <w:rsid w:val="006C49DC"/>
    <w:rsid w:val="006D558B"/>
    <w:rsid w:val="006D632F"/>
    <w:rsid w:val="006E0F28"/>
    <w:rsid w:val="006E63C7"/>
    <w:rsid w:val="006E79E5"/>
    <w:rsid w:val="006F1270"/>
    <w:rsid w:val="007132B8"/>
    <w:rsid w:val="00726992"/>
    <w:rsid w:val="00726F40"/>
    <w:rsid w:val="0073472D"/>
    <w:rsid w:val="00736C9F"/>
    <w:rsid w:val="00737907"/>
    <w:rsid w:val="0075158F"/>
    <w:rsid w:val="00753987"/>
    <w:rsid w:val="00761156"/>
    <w:rsid w:val="0076150E"/>
    <w:rsid w:val="00765F98"/>
    <w:rsid w:val="00771C8D"/>
    <w:rsid w:val="00771EF3"/>
    <w:rsid w:val="00783AE1"/>
    <w:rsid w:val="00787877"/>
    <w:rsid w:val="007956E1"/>
    <w:rsid w:val="007A4CD6"/>
    <w:rsid w:val="007A509D"/>
    <w:rsid w:val="007B5EF8"/>
    <w:rsid w:val="007C0A14"/>
    <w:rsid w:val="007C336E"/>
    <w:rsid w:val="007C65C3"/>
    <w:rsid w:val="007C70B5"/>
    <w:rsid w:val="0080629E"/>
    <w:rsid w:val="00807E94"/>
    <w:rsid w:val="00815734"/>
    <w:rsid w:val="008244D0"/>
    <w:rsid w:val="008360CF"/>
    <w:rsid w:val="0083754F"/>
    <w:rsid w:val="00840A34"/>
    <w:rsid w:val="00865D5B"/>
    <w:rsid w:val="008711F1"/>
    <w:rsid w:val="008746CA"/>
    <w:rsid w:val="00874775"/>
    <w:rsid w:val="008747A9"/>
    <w:rsid w:val="008809B1"/>
    <w:rsid w:val="0088288C"/>
    <w:rsid w:val="00886DDA"/>
    <w:rsid w:val="00897B04"/>
    <w:rsid w:val="008A40DD"/>
    <w:rsid w:val="008B1662"/>
    <w:rsid w:val="008C5088"/>
    <w:rsid w:val="008C6282"/>
    <w:rsid w:val="008D08B2"/>
    <w:rsid w:val="008D3644"/>
    <w:rsid w:val="008D3AE1"/>
    <w:rsid w:val="008D4420"/>
    <w:rsid w:val="008D4DA9"/>
    <w:rsid w:val="008D55DB"/>
    <w:rsid w:val="008D71CA"/>
    <w:rsid w:val="008F07DF"/>
    <w:rsid w:val="008F4BF0"/>
    <w:rsid w:val="008F6DC3"/>
    <w:rsid w:val="008F75F9"/>
    <w:rsid w:val="00925DDF"/>
    <w:rsid w:val="0093092D"/>
    <w:rsid w:val="00937C9C"/>
    <w:rsid w:val="0095409A"/>
    <w:rsid w:val="00961C25"/>
    <w:rsid w:val="00962227"/>
    <w:rsid w:val="00964C7A"/>
    <w:rsid w:val="00982FD5"/>
    <w:rsid w:val="009A56C2"/>
    <w:rsid w:val="009B4D98"/>
    <w:rsid w:val="009B7581"/>
    <w:rsid w:val="009E6DFD"/>
    <w:rsid w:val="00A0344B"/>
    <w:rsid w:val="00A07612"/>
    <w:rsid w:val="00A106F6"/>
    <w:rsid w:val="00A12137"/>
    <w:rsid w:val="00A23EFA"/>
    <w:rsid w:val="00A613D3"/>
    <w:rsid w:val="00A620FF"/>
    <w:rsid w:val="00A73C31"/>
    <w:rsid w:val="00A9016A"/>
    <w:rsid w:val="00A9435B"/>
    <w:rsid w:val="00AA0B9B"/>
    <w:rsid w:val="00AA0D89"/>
    <w:rsid w:val="00AB1F9C"/>
    <w:rsid w:val="00AC3922"/>
    <w:rsid w:val="00AC5CD6"/>
    <w:rsid w:val="00AC67AA"/>
    <w:rsid w:val="00B022D7"/>
    <w:rsid w:val="00B13A41"/>
    <w:rsid w:val="00B22066"/>
    <w:rsid w:val="00B35478"/>
    <w:rsid w:val="00B5630B"/>
    <w:rsid w:val="00B569EA"/>
    <w:rsid w:val="00B72333"/>
    <w:rsid w:val="00B725C2"/>
    <w:rsid w:val="00B7571C"/>
    <w:rsid w:val="00B81946"/>
    <w:rsid w:val="00B82E66"/>
    <w:rsid w:val="00B83828"/>
    <w:rsid w:val="00B85998"/>
    <w:rsid w:val="00B973B7"/>
    <w:rsid w:val="00BC6AF3"/>
    <w:rsid w:val="00BD39DD"/>
    <w:rsid w:val="00BD54E2"/>
    <w:rsid w:val="00BE2995"/>
    <w:rsid w:val="00BF4A5D"/>
    <w:rsid w:val="00C02FD4"/>
    <w:rsid w:val="00C16499"/>
    <w:rsid w:val="00C17690"/>
    <w:rsid w:val="00C3548C"/>
    <w:rsid w:val="00C35C51"/>
    <w:rsid w:val="00C40437"/>
    <w:rsid w:val="00C449B9"/>
    <w:rsid w:val="00C44AEC"/>
    <w:rsid w:val="00C47270"/>
    <w:rsid w:val="00C47E89"/>
    <w:rsid w:val="00C50CFA"/>
    <w:rsid w:val="00C550CE"/>
    <w:rsid w:val="00C5511E"/>
    <w:rsid w:val="00C5512F"/>
    <w:rsid w:val="00C63998"/>
    <w:rsid w:val="00C66DEE"/>
    <w:rsid w:val="00C82A6A"/>
    <w:rsid w:val="00C93696"/>
    <w:rsid w:val="00C96037"/>
    <w:rsid w:val="00CA7301"/>
    <w:rsid w:val="00CA76A7"/>
    <w:rsid w:val="00CB122E"/>
    <w:rsid w:val="00CB1845"/>
    <w:rsid w:val="00CC2BA5"/>
    <w:rsid w:val="00CC4D14"/>
    <w:rsid w:val="00CD370C"/>
    <w:rsid w:val="00CE1C1F"/>
    <w:rsid w:val="00CE22BA"/>
    <w:rsid w:val="00CE5802"/>
    <w:rsid w:val="00CF6C82"/>
    <w:rsid w:val="00D04AFD"/>
    <w:rsid w:val="00D3048A"/>
    <w:rsid w:val="00D37EC6"/>
    <w:rsid w:val="00D413CF"/>
    <w:rsid w:val="00D46C09"/>
    <w:rsid w:val="00D514E6"/>
    <w:rsid w:val="00D518BD"/>
    <w:rsid w:val="00D641F9"/>
    <w:rsid w:val="00D64454"/>
    <w:rsid w:val="00D76416"/>
    <w:rsid w:val="00D7659F"/>
    <w:rsid w:val="00D92092"/>
    <w:rsid w:val="00D92FF9"/>
    <w:rsid w:val="00DA36CA"/>
    <w:rsid w:val="00DA3C5A"/>
    <w:rsid w:val="00DA4CFC"/>
    <w:rsid w:val="00DB2355"/>
    <w:rsid w:val="00DB39E9"/>
    <w:rsid w:val="00DB3F48"/>
    <w:rsid w:val="00DB5781"/>
    <w:rsid w:val="00DC105B"/>
    <w:rsid w:val="00DC191B"/>
    <w:rsid w:val="00DC797F"/>
    <w:rsid w:val="00DD7829"/>
    <w:rsid w:val="00DE0D77"/>
    <w:rsid w:val="00DE420E"/>
    <w:rsid w:val="00DF7562"/>
    <w:rsid w:val="00E108B9"/>
    <w:rsid w:val="00E16D40"/>
    <w:rsid w:val="00E22F69"/>
    <w:rsid w:val="00E3559C"/>
    <w:rsid w:val="00E47990"/>
    <w:rsid w:val="00E66010"/>
    <w:rsid w:val="00E66FDD"/>
    <w:rsid w:val="00E85711"/>
    <w:rsid w:val="00E97A4F"/>
    <w:rsid w:val="00EA4F06"/>
    <w:rsid w:val="00EB5D72"/>
    <w:rsid w:val="00EC0F7C"/>
    <w:rsid w:val="00EC1A02"/>
    <w:rsid w:val="00ED1A8D"/>
    <w:rsid w:val="00EF335C"/>
    <w:rsid w:val="00EF5DBF"/>
    <w:rsid w:val="00F05737"/>
    <w:rsid w:val="00F17B62"/>
    <w:rsid w:val="00F232E5"/>
    <w:rsid w:val="00F26E8E"/>
    <w:rsid w:val="00F27B2A"/>
    <w:rsid w:val="00F27DE3"/>
    <w:rsid w:val="00F424DE"/>
    <w:rsid w:val="00F655DF"/>
    <w:rsid w:val="00F743EA"/>
    <w:rsid w:val="00F97FB1"/>
    <w:rsid w:val="00FA6892"/>
    <w:rsid w:val="00FC5BBA"/>
    <w:rsid w:val="00FE0EBF"/>
    <w:rsid w:val="00FE2DBE"/>
    <w:rsid w:val="00FF4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5B660D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660D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660D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B660D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660D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5B660D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660D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B660D"/>
    <w:rPr>
      <w:rFonts w:ascii="Arial Narrow" w:eastAsia="Times New Roman" w:hAnsi="Arial Narrow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5B660D"/>
    <w:rPr>
      <w:rFonts w:ascii="Arial Narrow" w:eastAsia="Times New Roman" w:hAnsi="Arial Narrow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5B660D"/>
    <w:pPr>
      <w:spacing w:after="0" w:line="240" w:lineRule="auto"/>
    </w:pPr>
    <w:rPr>
      <w:rFonts w:ascii="Arial Narrow" w:eastAsia="Calibri" w:hAnsi="Arial Narrow" w:cs="Calibri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qFormat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B660D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660D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6571E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660D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660D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660D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5B660D"/>
    <w:rPr>
      <w:rFonts w:ascii="Arial Narrow" w:eastAsiaTheme="minorEastAsia" w:hAnsi="Arial Narrow"/>
      <w:color w:val="5A5A5A" w:themeColor="text1" w:themeTint="A5"/>
      <w:spacing w:val="15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5B660D"/>
    <w:rPr>
      <w:rFonts w:ascii="Arial Narrow" w:hAnsi="Arial Narrow"/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5B660D"/>
    <w:rPr>
      <w:rFonts w:ascii="Arial Narrow" w:hAnsi="Arial Narrow"/>
      <w:i/>
      <w:iCs/>
    </w:rPr>
  </w:style>
  <w:style w:type="character" w:styleId="Wyrnienieintensywne">
    <w:name w:val="Intense Emphasis"/>
    <w:basedOn w:val="Domylnaczcionkaakapitu"/>
    <w:uiPriority w:val="21"/>
    <w:qFormat/>
    <w:rsid w:val="005B660D"/>
    <w:rPr>
      <w:rFonts w:ascii="Arial Narrow" w:hAnsi="Arial Narrow"/>
      <w:i/>
      <w:iCs/>
      <w:color w:val="4F81BD" w:themeColor="accent1"/>
    </w:rPr>
  </w:style>
  <w:style w:type="character" w:styleId="Odwoanieintensywne">
    <w:name w:val="Intense Reference"/>
    <w:basedOn w:val="Domylnaczcionkaakapitu"/>
    <w:uiPriority w:val="32"/>
    <w:qFormat/>
    <w:rsid w:val="005B660D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Tytuksiki">
    <w:name w:val="Book Title"/>
    <w:basedOn w:val="Domylnaczcionkaakapitu"/>
    <w:uiPriority w:val="33"/>
    <w:qFormat/>
    <w:rsid w:val="005B660D"/>
    <w:rPr>
      <w:rFonts w:ascii="Arial Narrow" w:hAnsi="Arial Narrow"/>
      <w:b/>
      <w:bCs/>
      <w:i/>
      <w:iCs/>
      <w:spacing w:val="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F13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E65676D981B4D0284F2FCDF8D167A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2E017C-47C0-40EA-905A-40907F9522C8}"/>
      </w:docPartPr>
      <w:docPartBody>
        <w:p w:rsidR="00783AE1" w:rsidRDefault="00E35738" w:rsidP="00F17B62">
          <w:pPr>
            <w:pStyle w:val="7E65676D981B4D0284F2FCDF8D167A79"/>
          </w:pPr>
          <w:r>
            <w:rPr>
              <w:rStyle w:val="Tekstzastpczy"/>
            </w:rPr>
            <w:t>Wybierz blok konstrukcyjny.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35738" w:rsidRDefault="00E35738">
      <w:pPr>
        <w:spacing w:after="0" w:line="240" w:lineRule="auto"/>
      </w:pPr>
      <w:r>
        <w:separator/>
      </w:r>
    </w:p>
  </w:endnote>
  <w:endnote w:type="continuationSeparator" w:id="0">
    <w:p w:rsidR="00E35738" w:rsidRDefault="00E35738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35738" w:rsidRDefault="00E35738">
      <w:pPr>
        <w:spacing w:after="0" w:line="240" w:lineRule="auto"/>
      </w:pPr>
      <w:r>
        <w:separator/>
      </w:r>
    </w:p>
  </w:footnote>
  <w:footnote w:type="continuationSeparator" w:id="0">
    <w:p w:rsidR="00E35738" w:rsidRDefault="00E35738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C43"/>
    <w:rsid w:val="001F3718"/>
    <w:rsid w:val="002675C4"/>
    <w:rsid w:val="002B6CCC"/>
    <w:rsid w:val="003E66B1"/>
    <w:rsid w:val="00767626"/>
    <w:rsid w:val="00771EF3"/>
    <w:rsid w:val="00783AE1"/>
    <w:rsid w:val="007E5C43"/>
    <w:rsid w:val="007F276D"/>
    <w:rsid w:val="008F0A38"/>
    <w:rsid w:val="00AA2AF9"/>
    <w:rsid w:val="00B22F49"/>
    <w:rsid w:val="00B300A2"/>
    <w:rsid w:val="00B507B4"/>
    <w:rsid w:val="00B74AAE"/>
    <w:rsid w:val="00BB4EEA"/>
    <w:rsid w:val="00BF65C9"/>
    <w:rsid w:val="00C47270"/>
    <w:rsid w:val="00E13BC9"/>
    <w:rsid w:val="00E35738"/>
    <w:rsid w:val="00F16E59"/>
    <w:rsid w:val="00F17B62"/>
    <w:rsid w:val="00F2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17B62"/>
  </w:style>
  <w:style w:type="paragraph" w:customStyle="1" w:styleId="ADBF280373B3456BB3BAC1E307BA880C">
    <w:name w:val="ADBF280373B3456BB3BAC1E307BA880C"/>
    <w:rsid w:val="00F17B62"/>
  </w:style>
  <w:style w:type="paragraph" w:customStyle="1" w:styleId="1BF964C06A594D06AF732F0D59374ACC">
    <w:name w:val="1BF964C06A594D06AF732F0D59374ACC"/>
    <w:rsid w:val="00F17B62"/>
  </w:style>
  <w:style w:type="paragraph" w:customStyle="1" w:styleId="3CC4F3BC114C498AA5F6148CC1E0F7A9">
    <w:name w:val="3CC4F3BC114C498AA5F6148CC1E0F7A9"/>
    <w:rsid w:val="00F17B62"/>
  </w:style>
  <w:style w:type="paragraph" w:customStyle="1" w:styleId="6CF5F9EBF33B482B96F288BDEB541594">
    <w:name w:val="6CF5F9EBF33B482B96F288BDEB541594"/>
    <w:rsid w:val="00F17B62"/>
  </w:style>
  <w:style w:type="paragraph" w:customStyle="1" w:styleId="56974D5BEF7D498C9C18280514E0DC11">
    <w:name w:val="56974D5BEF7D498C9C18280514E0DC11"/>
    <w:rsid w:val="00F17B62"/>
  </w:style>
  <w:style w:type="paragraph" w:customStyle="1" w:styleId="3CB16714F7FD450D86901ABCBBC7E30F">
    <w:name w:val="3CB16714F7FD450D86901ABCBBC7E30F"/>
    <w:rsid w:val="00F17B62"/>
  </w:style>
  <w:style w:type="paragraph" w:customStyle="1" w:styleId="F46FEAFB95F54792895B31DB690B23B1">
    <w:name w:val="F46FEAFB95F54792895B31DB690B23B1"/>
    <w:rsid w:val="00F17B62"/>
  </w:style>
  <w:style w:type="paragraph" w:customStyle="1" w:styleId="D4BC6A940B32478DAEAAC70076CC4068">
    <w:name w:val="D4BC6A940B32478DAEAAC70076CC4068"/>
    <w:rsid w:val="00F17B62"/>
  </w:style>
  <w:style w:type="paragraph" w:customStyle="1" w:styleId="D15F7DBE24754E518A55883066ED001E">
    <w:name w:val="D15F7DBE24754E518A55883066ED001E"/>
    <w:rsid w:val="00F17B62"/>
  </w:style>
  <w:style w:type="paragraph" w:customStyle="1" w:styleId="650487294A484CCC94E8F9A95FEB9D4B">
    <w:name w:val="650487294A484CCC94E8F9A95FEB9D4B"/>
    <w:rsid w:val="00F17B62"/>
  </w:style>
  <w:style w:type="paragraph" w:customStyle="1" w:styleId="E0FF61FAF4064867B1D1250D5EAF350E">
    <w:name w:val="E0FF61FAF4064867B1D1250D5EAF350E"/>
    <w:rsid w:val="00F17B62"/>
  </w:style>
  <w:style w:type="paragraph" w:customStyle="1" w:styleId="4BC2D49885E24D0193249D5AE60CE11B">
    <w:name w:val="4BC2D49885E24D0193249D5AE60CE11B"/>
    <w:rsid w:val="00F17B62"/>
  </w:style>
  <w:style w:type="paragraph" w:customStyle="1" w:styleId="7E65676D981B4D0284F2FCDF8D167A79">
    <w:name w:val="7E65676D981B4D0284F2FCDF8D167A79"/>
    <w:rsid w:val="00F17B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796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ASz</dc:creator>
  <cp:lastModifiedBy>Lisowski Artur</cp:lastModifiedBy>
  <cp:revision>3</cp:revision>
  <cp:lastPrinted>2024-11-20T12:36:00Z</cp:lastPrinted>
  <dcterms:created xsi:type="dcterms:W3CDTF">2024-11-20T12:37:00Z</dcterms:created>
  <dcterms:modified xsi:type="dcterms:W3CDTF">2024-11-20T12:39:00Z</dcterms:modified>
</cp:coreProperties>
</file>